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78" w:rsidRDefault="005B2278" w:rsidP="000D786E">
      <w:pPr>
        <w:ind w:firstLine="709"/>
        <w:jc w:val="center"/>
        <w:rPr>
          <w:sz w:val="28"/>
          <w:szCs w:val="28"/>
        </w:rPr>
      </w:pPr>
    </w:p>
    <w:p w:rsidR="005B2278" w:rsidRDefault="001C4B01" w:rsidP="005B227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 по проекту стратегии социально-экономического развития Курского муниципального района Ставропольского края до 2035 года</w:t>
      </w:r>
    </w:p>
    <w:p w:rsidR="001C4B01" w:rsidRDefault="001C4B01" w:rsidP="005B2278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0C69F9" w:rsidRPr="001C4B01" w:rsidRDefault="000C69F9" w:rsidP="00E82502">
      <w:pPr>
        <w:pStyle w:val="a9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4B01">
        <w:rPr>
          <w:rFonts w:ascii="Times New Roman" w:hAnsi="Times New Roman"/>
          <w:sz w:val="28"/>
          <w:szCs w:val="28"/>
        </w:rPr>
        <w:t>Стратегия социально-экономического развития Курского района до 203</w:t>
      </w:r>
      <w:r w:rsidR="00863A4C" w:rsidRPr="001C4B01">
        <w:rPr>
          <w:rFonts w:ascii="Times New Roman" w:hAnsi="Times New Roman"/>
          <w:sz w:val="28"/>
          <w:szCs w:val="28"/>
        </w:rPr>
        <w:t>5</w:t>
      </w:r>
      <w:r w:rsidRPr="001C4B01">
        <w:rPr>
          <w:rFonts w:ascii="Times New Roman" w:hAnsi="Times New Roman"/>
          <w:sz w:val="28"/>
          <w:szCs w:val="28"/>
        </w:rPr>
        <w:t xml:space="preserve"> года (далее – Стратегия) разработана с учетом норм и требований, закрепленных в Федеральном законе от 28 июня 2014 г. № 172-ФЗ  «О стратегическом планировании в Российской Федерации» (далее </w:t>
      </w:r>
      <w:r w:rsidR="00F91D44" w:rsidRPr="001C4B01">
        <w:rPr>
          <w:rFonts w:ascii="Times New Roman" w:hAnsi="Times New Roman"/>
          <w:sz w:val="28"/>
          <w:szCs w:val="28"/>
        </w:rPr>
        <w:t>-</w:t>
      </w:r>
      <w:r w:rsidRPr="001C4B01">
        <w:rPr>
          <w:rFonts w:ascii="Times New Roman" w:hAnsi="Times New Roman"/>
          <w:sz w:val="28"/>
          <w:szCs w:val="28"/>
        </w:rPr>
        <w:t xml:space="preserve"> Федеральный закон),</w:t>
      </w:r>
      <w:r w:rsidRPr="001C4B01">
        <w:rPr>
          <w:sz w:val="28"/>
          <w:szCs w:val="28"/>
        </w:rPr>
        <w:t xml:space="preserve"> </w:t>
      </w:r>
      <w:r w:rsidR="00E82502" w:rsidRPr="001C4B01">
        <w:rPr>
          <w:rFonts w:ascii="Times New Roman" w:hAnsi="Times New Roman"/>
          <w:sz w:val="28"/>
          <w:szCs w:val="28"/>
        </w:rPr>
        <w:t xml:space="preserve">приказом Министерства экономического развития Российской Федерации от 23.03.2017 № 132 «Об утверждении Методических рекомендаций по разработке и корректировке стратегии социально-экономического развития субъекта Российской Федерации и плана мероприятий по ее реализации», приказом министерства экономического развития Ставропольского края от 16.12.2015 № 480/од «О методических рекомендациях по разработке отраслевых стратегий развития и стратегий социально-экономического развития муниципальных районов и городских округов Ставропольского края», </w:t>
      </w:r>
      <w:r w:rsidRPr="001C4B01">
        <w:rPr>
          <w:rFonts w:ascii="Times New Roman" w:hAnsi="Times New Roman"/>
          <w:sz w:val="28"/>
          <w:szCs w:val="28"/>
        </w:rPr>
        <w:t>исходя из сложившихся тенденций в мировой и российской экономике, с учетом произошедших изменений в экономике и социальной сфере Ставропольского края и Курского района за период 2014</w:t>
      </w:r>
      <w:r w:rsidR="00F91D44" w:rsidRPr="001C4B01">
        <w:rPr>
          <w:rFonts w:ascii="Times New Roman" w:hAnsi="Times New Roman"/>
          <w:sz w:val="28"/>
          <w:szCs w:val="28"/>
        </w:rPr>
        <w:t xml:space="preserve"> -</w:t>
      </w:r>
      <w:r w:rsidRPr="001C4B01">
        <w:rPr>
          <w:rFonts w:ascii="Times New Roman" w:hAnsi="Times New Roman"/>
          <w:sz w:val="28"/>
          <w:szCs w:val="28"/>
        </w:rPr>
        <w:t>201</w:t>
      </w:r>
      <w:r w:rsidR="00863A4C" w:rsidRPr="001C4B01">
        <w:rPr>
          <w:rFonts w:ascii="Times New Roman" w:hAnsi="Times New Roman"/>
          <w:sz w:val="28"/>
          <w:szCs w:val="28"/>
        </w:rPr>
        <w:t>8</w:t>
      </w:r>
      <w:r w:rsidR="00F91D44" w:rsidRPr="001C4B01">
        <w:rPr>
          <w:rFonts w:ascii="Times New Roman" w:hAnsi="Times New Roman"/>
          <w:sz w:val="28"/>
          <w:szCs w:val="28"/>
        </w:rPr>
        <w:t xml:space="preserve"> годов</w:t>
      </w:r>
      <w:r w:rsidRPr="001C4B01">
        <w:rPr>
          <w:rFonts w:ascii="Times New Roman" w:hAnsi="Times New Roman"/>
          <w:sz w:val="28"/>
          <w:szCs w:val="28"/>
        </w:rPr>
        <w:t>.</w:t>
      </w:r>
    </w:p>
    <w:p w:rsidR="00B15C98" w:rsidRPr="001C4B01" w:rsidRDefault="00284AA4" w:rsidP="006B28E3">
      <w:pPr>
        <w:pStyle w:val="22"/>
        <w:spacing w:before="0" w:after="0"/>
        <w:ind w:left="0" w:right="0" w:firstLine="708"/>
        <w:contextualSpacing/>
        <w:jc w:val="both"/>
        <w:rPr>
          <w:rFonts w:ascii="Arial" w:hAnsi="Arial" w:cs="Arial"/>
          <w:sz w:val="18"/>
          <w:szCs w:val="18"/>
        </w:rPr>
      </w:pPr>
      <w:r w:rsidRPr="001C4B01">
        <w:rPr>
          <w:sz w:val="28"/>
          <w:szCs w:val="28"/>
        </w:rPr>
        <w:t>На основе анализа социально-экономического положения Курского  района и параметров прогноза социально-экономического развития Ставропольского края на период до 203</w:t>
      </w:r>
      <w:r w:rsidR="00A31A09" w:rsidRPr="001C4B01">
        <w:rPr>
          <w:sz w:val="28"/>
          <w:szCs w:val="28"/>
        </w:rPr>
        <w:t>5</w:t>
      </w:r>
      <w:r w:rsidRPr="001C4B01">
        <w:rPr>
          <w:sz w:val="28"/>
          <w:szCs w:val="28"/>
        </w:rPr>
        <w:t> года, а также с учетом стратегических целей, определенных в Концепции долгосрочного социально-экономического развития Россий</w:t>
      </w:r>
      <w:r w:rsidR="001B596D" w:rsidRPr="001C4B01">
        <w:rPr>
          <w:sz w:val="28"/>
          <w:szCs w:val="28"/>
        </w:rPr>
        <w:t>ской Федерации на период до 2025</w:t>
      </w:r>
      <w:r w:rsidRPr="001C4B01">
        <w:rPr>
          <w:sz w:val="28"/>
          <w:szCs w:val="28"/>
        </w:rPr>
        <w:t xml:space="preserve"> года, предлагается следующая система стратегических прио</w:t>
      </w:r>
      <w:r w:rsidR="001B596D" w:rsidRPr="001C4B01">
        <w:rPr>
          <w:sz w:val="28"/>
          <w:szCs w:val="28"/>
        </w:rPr>
        <w:t>ритетов для  Курского района</w:t>
      </w:r>
      <w:r w:rsidRPr="001C4B01">
        <w:rPr>
          <w:sz w:val="28"/>
          <w:szCs w:val="28"/>
        </w:rPr>
        <w:t>:</w:t>
      </w:r>
      <w:r w:rsidR="00B15C98" w:rsidRPr="001C4B01">
        <w:rPr>
          <w:rFonts w:ascii="Arial" w:hAnsi="Arial" w:cs="Arial"/>
          <w:sz w:val="18"/>
          <w:szCs w:val="18"/>
        </w:rPr>
        <w:t xml:space="preserve"> </w:t>
      </w:r>
    </w:p>
    <w:p w:rsidR="00CE179C" w:rsidRPr="001C4B01" w:rsidRDefault="00B15C98" w:rsidP="006B28E3">
      <w:pPr>
        <w:pStyle w:val="22"/>
        <w:spacing w:before="0" w:after="0"/>
        <w:ind w:left="0" w:right="0" w:firstLine="709"/>
        <w:contextualSpacing/>
        <w:rPr>
          <w:sz w:val="28"/>
          <w:szCs w:val="28"/>
        </w:rPr>
      </w:pPr>
      <w:r w:rsidRPr="001C4B01">
        <w:rPr>
          <w:sz w:val="28"/>
          <w:szCs w:val="28"/>
        </w:rPr>
        <w:t>Раз</w:t>
      </w:r>
      <w:r w:rsidR="00CE179C" w:rsidRPr="001C4B01">
        <w:rPr>
          <w:sz w:val="28"/>
          <w:szCs w:val="28"/>
        </w:rPr>
        <w:t>витие человеческого потенциала.</w:t>
      </w:r>
    </w:p>
    <w:p w:rsidR="00CE179C" w:rsidRPr="001C4B01" w:rsidRDefault="00B15C98" w:rsidP="006B28E3">
      <w:pPr>
        <w:pStyle w:val="22"/>
        <w:spacing w:before="0" w:after="0"/>
        <w:ind w:left="0" w:right="0" w:firstLine="709"/>
        <w:contextualSpacing/>
        <w:rPr>
          <w:sz w:val="28"/>
          <w:szCs w:val="28"/>
        </w:rPr>
      </w:pPr>
      <w:r w:rsidRPr="001C4B01">
        <w:rPr>
          <w:sz w:val="28"/>
          <w:szCs w:val="28"/>
        </w:rPr>
        <w:t>Развитие инфраструктуры.</w:t>
      </w:r>
    </w:p>
    <w:p w:rsidR="004D0AF5" w:rsidRPr="001C4B01" w:rsidRDefault="00B15C98" w:rsidP="003B1223">
      <w:pPr>
        <w:pStyle w:val="22"/>
        <w:spacing w:before="0" w:after="0"/>
        <w:ind w:left="0" w:right="0" w:firstLine="709"/>
        <w:contextualSpacing/>
        <w:rPr>
          <w:sz w:val="28"/>
          <w:szCs w:val="28"/>
        </w:rPr>
      </w:pPr>
      <w:r w:rsidRPr="001C4B01">
        <w:rPr>
          <w:sz w:val="28"/>
          <w:szCs w:val="28"/>
        </w:rPr>
        <w:t>Экономический рост.</w:t>
      </w:r>
      <w:r w:rsidRPr="001C4B01">
        <w:rPr>
          <w:sz w:val="28"/>
          <w:szCs w:val="28"/>
        </w:rPr>
        <w:br/>
      </w:r>
      <w:r w:rsidR="00DE11C4" w:rsidRPr="001C4B01">
        <w:rPr>
          <w:sz w:val="28"/>
          <w:szCs w:val="28"/>
        </w:rPr>
        <w:t>Стратегическими целями являются:</w:t>
      </w:r>
    </w:p>
    <w:p w:rsidR="00103950" w:rsidRPr="001C4B01" w:rsidRDefault="00103950" w:rsidP="006B28E3">
      <w:pPr>
        <w:pStyle w:val="12"/>
        <w:numPr>
          <w:ilvl w:val="0"/>
          <w:numId w:val="6"/>
        </w:numPr>
        <w:spacing w:before="0" w:after="0"/>
        <w:contextualSpacing/>
        <w:jc w:val="both"/>
        <w:rPr>
          <w:rStyle w:val="FontStyle98"/>
          <w:sz w:val="28"/>
          <w:szCs w:val="28"/>
          <w:lang w:val="ru-RU"/>
        </w:rPr>
      </w:pPr>
      <w:r w:rsidRPr="001C4B01">
        <w:rPr>
          <w:rStyle w:val="FontStyle98"/>
          <w:sz w:val="28"/>
          <w:szCs w:val="28"/>
          <w:lang w:val="ru-RU"/>
        </w:rPr>
        <w:t>Создание нового качества жизни населения района, благоприятной среды жизнедеятельности для духовно-нравственного воспитания, развития человеческого потенциала.</w:t>
      </w:r>
    </w:p>
    <w:p w:rsidR="00DE11C4" w:rsidRPr="001C4B01" w:rsidRDefault="00196C09" w:rsidP="006B28E3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1C4B01">
        <w:rPr>
          <w:sz w:val="28"/>
          <w:szCs w:val="28"/>
        </w:rPr>
        <w:t>Р</w:t>
      </w:r>
      <w:r w:rsidR="00DE11C4" w:rsidRPr="001C4B01">
        <w:rPr>
          <w:sz w:val="28"/>
          <w:szCs w:val="28"/>
        </w:rPr>
        <w:t xml:space="preserve">азвитие </w:t>
      </w:r>
      <w:r w:rsidR="00103950" w:rsidRPr="001C4B01">
        <w:rPr>
          <w:sz w:val="28"/>
          <w:szCs w:val="28"/>
        </w:rPr>
        <w:t xml:space="preserve"> экономики района, в частности </w:t>
      </w:r>
      <w:r w:rsidR="00DE11C4" w:rsidRPr="001C4B01">
        <w:rPr>
          <w:sz w:val="28"/>
          <w:szCs w:val="28"/>
        </w:rPr>
        <w:t>агропромышленного комплекса</w:t>
      </w:r>
      <w:r w:rsidR="00103950" w:rsidRPr="001C4B01">
        <w:rPr>
          <w:sz w:val="28"/>
          <w:szCs w:val="28"/>
        </w:rPr>
        <w:t>,</w:t>
      </w:r>
      <w:r w:rsidR="0021328B" w:rsidRPr="001C4B01">
        <w:rPr>
          <w:sz w:val="28"/>
          <w:szCs w:val="28"/>
        </w:rPr>
        <w:t xml:space="preserve"> модернизаци</w:t>
      </w:r>
      <w:r w:rsidR="00103950" w:rsidRPr="001C4B01">
        <w:rPr>
          <w:sz w:val="28"/>
          <w:szCs w:val="28"/>
        </w:rPr>
        <w:t>я</w:t>
      </w:r>
      <w:r w:rsidR="0021328B" w:rsidRPr="001C4B01">
        <w:rPr>
          <w:sz w:val="28"/>
          <w:szCs w:val="28"/>
        </w:rPr>
        <w:t xml:space="preserve"> и создани</w:t>
      </w:r>
      <w:r w:rsidR="00103950" w:rsidRPr="001C4B01">
        <w:rPr>
          <w:sz w:val="28"/>
          <w:szCs w:val="28"/>
        </w:rPr>
        <w:t>е</w:t>
      </w:r>
      <w:r w:rsidR="0021328B" w:rsidRPr="001C4B01">
        <w:rPr>
          <w:sz w:val="28"/>
          <w:szCs w:val="28"/>
        </w:rPr>
        <w:t xml:space="preserve"> новых производств</w:t>
      </w:r>
      <w:r w:rsidR="00103950" w:rsidRPr="001C4B01">
        <w:rPr>
          <w:sz w:val="28"/>
          <w:szCs w:val="28"/>
        </w:rPr>
        <w:t>енных предприятий</w:t>
      </w:r>
      <w:r w:rsidR="00002DDD" w:rsidRPr="001C4B01">
        <w:rPr>
          <w:sz w:val="28"/>
          <w:szCs w:val="28"/>
        </w:rPr>
        <w:t xml:space="preserve"> с целью размещения производительных сил  и оптимального использования территориальных, сырьевых,</w:t>
      </w:r>
      <w:r w:rsidR="00591C75" w:rsidRPr="001C4B01">
        <w:rPr>
          <w:sz w:val="28"/>
          <w:szCs w:val="28"/>
        </w:rPr>
        <w:t xml:space="preserve"> э</w:t>
      </w:r>
      <w:r w:rsidR="0033636E" w:rsidRPr="001C4B01">
        <w:rPr>
          <w:sz w:val="28"/>
          <w:szCs w:val="28"/>
        </w:rPr>
        <w:t>нергетических,</w:t>
      </w:r>
      <w:r w:rsidR="00591C75" w:rsidRPr="001C4B01">
        <w:rPr>
          <w:sz w:val="28"/>
          <w:szCs w:val="28"/>
        </w:rPr>
        <w:t xml:space="preserve"> трудовых и финансовых ресурсов,</w:t>
      </w:r>
      <w:r w:rsidR="00DD01D5" w:rsidRPr="001C4B01">
        <w:rPr>
          <w:sz w:val="28"/>
          <w:szCs w:val="28"/>
        </w:rPr>
        <w:t xml:space="preserve"> создание высокотехнологичных и высокооплачиваемых рабочих мест</w:t>
      </w:r>
      <w:r w:rsidR="00103950" w:rsidRPr="001C4B01">
        <w:rPr>
          <w:sz w:val="28"/>
          <w:szCs w:val="28"/>
        </w:rPr>
        <w:t>.</w:t>
      </w:r>
    </w:p>
    <w:p w:rsidR="00103950" w:rsidRPr="001C4B01" w:rsidRDefault="00103950" w:rsidP="006B28E3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AF5" w:rsidRPr="001C4B01" w:rsidRDefault="00196C09" w:rsidP="006B28E3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B01">
        <w:rPr>
          <w:rFonts w:ascii="Times New Roman" w:hAnsi="Times New Roman" w:cs="Times New Roman"/>
          <w:b/>
          <w:sz w:val="28"/>
          <w:szCs w:val="28"/>
        </w:rPr>
        <w:t>Це</w:t>
      </w:r>
      <w:r w:rsidR="00052D5A" w:rsidRPr="001C4B01">
        <w:rPr>
          <w:rFonts w:ascii="Times New Roman" w:hAnsi="Times New Roman" w:cs="Times New Roman"/>
          <w:b/>
          <w:sz w:val="28"/>
          <w:szCs w:val="28"/>
        </w:rPr>
        <w:t>ли,  задачи и мероприятия социально-экономического развития Курского  района</w:t>
      </w:r>
      <w:r w:rsidR="0083309E" w:rsidRPr="001C4B01">
        <w:rPr>
          <w:rFonts w:ascii="Times New Roman" w:hAnsi="Times New Roman" w:cs="Times New Roman"/>
          <w:b/>
          <w:sz w:val="28"/>
          <w:szCs w:val="28"/>
        </w:rPr>
        <w:t>.</w:t>
      </w:r>
    </w:p>
    <w:p w:rsidR="0083309E" w:rsidRPr="001C4B01" w:rsidRDefault="0083309E" w:rsidP="006B28E3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4946" w:type="pct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988"/>
        <w:gridCol w:w="6485"/>
      </w:tblGrid>
      <w:tr w:rsidR="001C4B01" w:rsidRPr="001C4B01" w:rsidTr="00F2298C">
        <w:trPr>
          <w:trHeight w:val="501"/>
        </w:trPr>
        <w:tc>
          <w:tcPr>
            <w:tcW w:w="500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6BF2" w:rsidRPr="001C4B01" w:rsidRDefault="00033B92" w:rsidP="006B28E3">
            <w:pPr>
              <w:contextualSpacing/>
              <w:jc w:val="center"/>
              <w:rPr>
                <w:b/>
              </w:rPr>
            </w:pPr>
            <w:r w:rsidRPr="001C4B01">
              <w:rPr>
                <w:b/>
                <w:sz w:val="28"/>
                <w:szCs w:val="28"/>
              </w:rPr>
              <w:t>I</w:t>
            </w:r>
            <w:r w:rsidR="002F308E" w:rsidRPr="001C4B01">
              <w:rPr>
                <w:b/>
                <w:sz w:val="28"/>
                <w:szCs w:val="28"/>
              </w:rPr>
              <w:t>. Создание нового качества жизни в комфортной среде проживания</w:t>
            </w:r>
          </w:p>
        </w:tc>
      </w:tr>
      <w:tr w:rsidR="001C4B01" w:rsidRPr="001C4B01" w:rsidTr="00F2298C">
        <w:trPr>
          <w:trHeight w:val="408"/>
        </w:trPr>
        <w:tc>
          <w:tcPr>
            <w:tcW w:w="15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76BF2" w:rsidRPr="001C4B01" w:rsidRDefault="00876BF2" w:rsidP="006B28E3">
            <w:pPr>
              <w:contextualSpacing/>
              <w:jc w:val="center"/>
              <w:rPr>
                <w:b/>
              </w:rPr>
            </w:pPr>
            <w:r w:rsidRPr="001C4B01">
              <w:rPr>
                <w:b/>
                <w:sz w:val="28"/>
                <w:szCs w:val="28"/>
              </w:rPr>
              <w:t>задачи</w:t>
            </w:r>
          </w:p>
        </w:tc>
        <w:tc>
          <w:tcPr>
            <w:tcW w:w="34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6BF2" w:rsidRPr="001C4B01" w:rsidRDefault="00876BF2" w:rsidP="006B28E3">
            <w:pPr>
              <w:contextualSpacing/>
              <w:jc w:val="center"/>
              <w:rPr>
                <w:b/>
              </w:rPr>
            </w:pPr>
            <w:r w:rsidRPr="001C4B01">
              <w:rPr>
                <w:b/>
                <w:sz w:val="28"/>
                <w:szCs w:val="28"/>
              </w:rPr>
              <w:t>мероприятия</w:t>
            </w:r>
          </w:p>
        </w:tc>
      </w:tr>
      <w:tr w:rsidR="001C4B01" w:rsidRPr="001C4B01" w:rsidTr="00F2298C">
        <w:trPr>
          <w:trHeight w:val="408"/>
        </w:trPr>
        <w:tc>
          <w:tcPr>
            <w:tcW w:w="15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76BF2" w:rsidRPr="001C4B01" w:rsidRDefault="00876BF2" w:rsidP="006B28E3">
            <w:pPr>
              <w:contextualSpacing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1.Совершенствование системы образования</w:t>
            </w:r>
          </w:p>
        </w:tc>
        <w:tc>
          <w:tcPr>
            <w:tcW w:w="34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7CEE" w:rsidRPr="001C4B01" w:rsidRDefault="00F032F7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1.1.</w:t>
            </w:r>
            <w:r w:rsidR="00FA7CEE" w:rsidRPr="001C4B01">
              <w:rPr>
                <w:sz w:val="28"/>
                <w:szCs w:val="28"/>
              </w:rPr>
              <w:t xml:space="preserve"> </w:t>
            </w:r>
            <w:r w:rsidR="008504DB" w:rsidRPr="001C4B01">
              <w:rPr>
                <w:sz w:val="28"/>
                <w:szCs w:val="28"/>
              </w:rPr>
              <w:t>С</w:t>
            </w:r>
            <w:r w:rsidR="00FA7CEE" w:rsidRPr="001C4B01">
              <w:rPr>
                <w:sz w:val="28"/>
                <w:szCs w:val="28"/>
              </w:rPr>
              <w:t xml:space="preserve">оздание условий для предоставления качественного образования; </w:t>
            </w:r>
          </w:p>
          <w:p w:rsidR="00FA7CEE" w:rsidRPr="001C4B01" w:rsidRDefault="00FA7CEE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обеспечение доступности кач</w:t>
            </w:r>
            <w:r w:rsidR="00D31F23" w:rsidRPr="001C4B01">
              <w:rPr>
                <w:sz w:val="28"/>
                <w:szCs w:val="28"/>
              </w:rPr>
              <w:t>ественных образовательных услуг.</w:t>
            </w:r>
          </w:p>
          <w:p w:rsidR="00FA7CEE" w:rsidRPr="001C4B01" w:rsidRDefault="00D31F23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1.2.</w:t>
            </w:r>
            <w:r w:rsidR="00196C09" w:rsidRPr="001C4B01">
              <w:rPr>
                <w:sz w:val="28"/>
                <w:szCs w:val="28"/>
              </w:rPr>
              <w:t xml:space="preserve"> </w:t>
            </w:r>
            <w:r w:rsidRPr="001C4B01">
              <w:rPr>
                <w:sz w:val="28"/>
                <w:szCs w:val="28"/>
              </w:rPr>
              <w:t>В</w:t>
            </w:r>
            <w:r w:rsidR="00FA7CEE" w:rsidRPr="001C4B01">
              <w:rPr>
                <w:sz w:val="28"/>
                <w:szCs w:val="28"/>
              </w:rPr>
              <w:t>недрение механизмов независимой оценки качества знаний</w:t>
            </w:r>
            <w:r w:rsidR="0059091F" w:rsidRPr="001C4B01">
              <w:rPr>
                <w:sz w:val="28"/>
                <w:szCs w:val="28"/>
              </w:rPr>
              <w:t>,</w:t>
            </w:r>
            <w:r w:rsidR="00FA7CEE" w:rsidRPr="001C4B01">
              <w:rPr>
                <w:sz w:val="28"/>
                <w:szCs w:val="28"/>
              </w:rPr>
              <w:t xml:space="preserve"> выпускников</w:t>
            </w:r>
            <w:r w:rsidRPr="001C4B01">
              <w:rPr>
                <w:sz w:val="28"/>
                <w:szCs w:val="28"/>
              </w:rPr>
              <w:t xml:space="preserve"> общеобразовательных учреждений.</w:t>
            </w:r>
          </w:p>
          <w:p w:rsidR="00FA7CEE" w:rsidRPr="001C4B01" w:rsidRDefault="00D31F23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1.3.</w:t>
            </w:r>
            <w:r w:rsidR="00196C09" w:rsidRPr="001C4B01">
              <w:rPr>
                <w:sz w:val="28"/>
                <w:szCs w:val="28"/>
              </w:rPr>
              <w:t xml:space="preserve"> </w:t>
            </w:r>
            <w:r w:rsidRPr="001C4B01">
              <w:rPr>
                <w:sz w:val="28"/>
                <w:szCs w:val="28"/>
              </w:rPr>
              <w:t>В</w:t>
            </w:r>
            <w:r w:rsidR="00FA7CEE" w:rsidRPr="001C4B01">
              <w:rPr>
                <w:sz w:val="28"/>
                <w:szCs w:val="28"/>
              </w:rPr>
              <w:t>недрение новых федеральных образовательных станд</w:t>
            </w:r>
            <w:r w:rsidRPr="001C4B01">
              <w:rPr>
                <w:sz w:val="28"/>
                <w:szCs w:val="28"/>
              </w:rPr>
              <w:t>артов на всех ступенях обучения.</w:t>
            </w:r>
          </w:p>
          <w:p w:rsidR="00FA7CEE" w:rsidRPr="001C4B01" w:rsidRDefault="00D31F23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1.4.</w:t>
            </w:r>
            <w:r w:rsidR="00196C09" w:rsidRPr="001C4B01">
              <w:rPr>
                <w:sz w:val="28"/>
                <w:szCs w:val="28"/>
              </w:rPr>
              <w:t xml:space="preserve"> </w:t>
            </w:r>
            <w:r w:rsidRPr="001C4B01">
              <w:rPr>
                <w:sz w:val="28"/>
                <w:szCs w:val="28"/>
              </w:rPr>
              <w:t>В</w:t>
            </w:r>
            <w:r w:rsidR="00FA7CEE" w:rsidRPr="001C4B01">
              <w:rPr>
                <w:sz w:val="28"/>
                <w:szCs w:val="28"/>
              </w:rPr>
              <w:t>недрение и реализация в системе образования новых информационных сервисов, технологий, дистанционного обучения, электронных образовательных ресурсов;</w:t>
            </w:r>
            <w:r w:rsidR="000E6071" w:rsidRPr="001C4B01">
              <w:rPr>
                <w:sz w:val="28"/>
                <w:szCs w:val="28"/>
              </w:rPr>
              <w:t xml:space="preserve"> </w:t>
            </w:r>
            <w:r w:rsidR="00FA7CEE" w:rsidRPr="001C4B01">
              <w:rPr>
                <w:sz w:val="28"/>
                <w:szCs w:val="28"/>
              </w:rPr>
              <w:t>формирование условий для социальной адаптации детей, требующих государственной поддержки, дете</w:t>
            </w:r>
            <w:r w:rsidR="007F6338" w:rsidRPr="001C4B01">
              <w:rPr>
                <w:sz w:val="28"/>
                <w:szCs w:val="28"/>
              </w:rPr>
              <w:t>й со специальными потребностями.</w:t>
            </w:r>
          </w:p>
          <w:p w:rsidR="00876BF2" w:rsidRPr="001C4B01" w:rsidRDefault="007F6338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1.5.</w:t>
            </w:r>
            <w:r w:rsidR="00196C09" w:rsidRPr="001C4B01">
              <w:rPr>
                <w:sz w:val="28"/>
                <w:szCs w:val="28"/>
              </w:rPr>
              <w:t xml:space="preserve"> </w:t>
            </w:r>
            <w:r w:rsidR="00600C72" w:rsidRPr="001C4B01">
              <w:rPr>
                <w:sz w:val="28"/>
                <w:szCs w:val="28"/>
              </w:rPr>
              <w:t>С</w:t>
            </w:r>
            <w:r w:rsidR="00FA7CEE" w:rsidRPr="001C4B01">
              <w:rPr>
                <w:sz w:val="28"/>
                <w:szCs w:val="28"/>
              </w:rPr>
              <w:t>оздание условий для развития творческого потенциала педагогов и руководящих работников, внедрени</w:t>
            </w:r>
            <w:r w:rsidR="001D6D91" w:rsidRPr="001C4B01">
              <w:rPr>
                <w:sz w:val="28"/>
                <w:szCs w:val="28"/>
              </w:rPr>
              <w:t>е новых механизмов их мотивации.</w:t>
            </w:r>
          </w:p>
          <w:p w:rsidR="00BA5047" w:rsidRPr="001C4B01" w:rsidRDefault="00BA5047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 xml:space="preserve">1.6. Реализация комплекса мер по профессиональной ориентации обучающихся. </w:t>
            </w:r>
          </w:p>
          <w:p w:rsidR="00BA5047" w:rsidRPr="001C4B01" w:rsidRDefault="00BA5047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1.7. Развитие комплексной системы выявления и поддержки одаренных детей.</w:t>
            </w:r>
          </w:p>
        </w:tc>
      </w:tr>
      <w:tr w:rsidR="001C4B01" w:rsidRPr="001C4B01" w:rsidTr="00F2298C">
        <w:trPr>
          <w:trHeight w:val="408"/>
        </w:trPr>
        <w:tc>
          <w:tcPr>
            <w:tcW w:w="157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76BF2" w:rsidRPr="001C4B01" w:rsidRDefault="002F308E" w:rsidP="006B28E3">
            <w:pPr>
              <w:contextualSpacing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2. Совершенствование системы</w:t>
            </w:r>
            <w:r w:rsidR="00103950" w:rsidRPr="001C4B01">
              <w:rPr>
                <w:sz w:val="28"/>
                <w:szCs w:val="28"/>
              </w:rPr>
              <w:t xml:space="preserve"> здравоохранения </w:t>
            </w:r>
            <w:r w:rsidRPr="001C4B01">
              <w:rPr>
                <w:sz w:val="28"/>
                <w:szCs w:val="28"/>
              </w:rPr>
              <w:t xml:space="preserve"> и формирование здорового образа жизни</w:t>
            </w:r>
          </w:p>
        </w:tc>
        <w:tc>
          <w:tcPr>
            <w:tcW w:w="34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B275C" w:rsidRPr="001C4B01" w:rsidRDefault="007F6338" w:rsidP="006B28E3">
            <w:pPr>
              <w:pStyle w:val="ConsPlusCell"/>
              <w:widowControl/>
              <w:contextualSpacing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1C4B0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2.1.</w:t>
            </w:r>
            <w:r w:rsidR="00196C09" w:rsidRPr="001C4B0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8504DB" w:rsidRPr="001C4B01">
              <w:rPr>
                <w:spacing w:val="-1"/>
                <w:sz w:val="28"/>
                <w:szCs w:val="28"/>
              </w:rPr>
              <w:t>П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роведение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 xml:space="preserve"> е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ди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й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г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с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у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ств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но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й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по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л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т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ки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с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х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ни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з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pacing w:val="9"/>
                <w:sz w:val="28"/>
                <w:szCs w:val="28"/>
              </w:rPr>
              <w:t>р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в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ь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асел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я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по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ы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ше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т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етст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в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сти</w:t>
            </w:r>
            <w:r w:rsidR="001D6D91" w:rsidRPr="001C4B01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вс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х</w:t>
            </w:r>
            <w:r w:rsidR="001D6D91" w:rsidRPr="001C4B01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г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в в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аст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, ка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ж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до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о г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а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ж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з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а ее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али</w:t>
            </w:r>
            <w:r w:rsidR="001D6D91" w:rsidRPr="001C4B01">
              <w:rPr>
                <w:rFonts w:ascii="Times New Roman" w:hAnsi="Times New Roman"/>
                <w:spacing w:val="2"/>
                <w:sz w:val="28"/>
                <w:szCs w:val="28"/>
              </w:rPr>
              <w:t>з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а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ц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и</w:t>
            </w:r>
            <w:r w:rsidR="002B275C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ю.</w:t>
            </w:r>
          </w:p>
          <w:p w:rsidR="002B275C" w:rsidRPr="001C4B01" w:rsidRDefault="002B275C" w:rsidP="006B28E3">
            <w:pPr>
              <w:pStyle w:val="ConsPlusCell"/>
              <w:widowControl/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rFonts w:ascii="Times New Roman" w:hAnsi="Times New Roman"/>
                <w:spacing w:val="-1"/>
                <w:sz w:val="28"/>
                <w:szCs w:val="28"/>
              </w:rPr>
              <w:t>2.2.</w:t>
            </w:r>
            <w:r w:rsidR="00196C09" w:rsidRPr="001C4B01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1C4B01">
              <w:rPr>
                <w:rFonts w:ascii="Times New Roman" w:hAnsi="Times New Roman" w:cs="Times New Roman"/>
                <w:sz w:val="28"/>
                <w:szCs w:val="28"/>
              </w:rPr>
              <w:t>Повышения рождаемости и укрепления института семьи.</w:t>
            </w:r>
          </w:p>
          <w:p w:rsidR="001D6D91" w:rsidRPr="001C4B01" w:rsidRDefault="002B275C" w:rsidP="006B28E3">
            <w:pPr>
              <w:ind w:right="41"/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2.3</w:t>
            </w:r>
            <w:r w:rsidR="00196C09" w:rsidRPr="001C4B01">
              <w:rPr>
                <w:sz w:val="28"/>
                <w:szCs w:val="28"/>
              </w:rPr>
              <w:t>.</w:t>
            </w:r>
            <w:r w:rsidR="007F6338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pacing w:val="1"/>
                <w:sz w:val="28"/>
                <w:szCs w:val="28"/>
              </w:rPr>
              <w:t>хр</w:t>
            </w:r>
            <w:r w:rsidR="001D6D91" w:rsidRPr="001C4B01">
              <w:rPr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ни</w:t>
            </w:r>
            <w:r w:rsidR="001D6D91" w:rsidRPr="001C4B01">
              <w:rPr>
                <w:sz w:val="28"/>
                <w:szCs w:val="28"/>
              </w:rPr>
              <w:t xml:space="preserve">е 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2"/>
                <w:sz w:val="28"/>
                <w:szCs w:val="28"/>
              </w:rPr>
              <w:t>с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в</w:t>
            </w:r>
            <w:r w:rsidR="001D6D91" w:rsidRPr="001C4B01">
              <w:rPr>
                <w:spacing w:val="2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4"/>
                <w:sz w:val="28"/>
                <w:szCs w:val="28"/>
              </w:rPr>
              <w:t>г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3"/>
                <w:sz w:val="28"/>
                <w:szCs w:val="28"/>
              </w:rPr>
              <w:t>у</w:t>
            </w:r>
            <w:r w:rsidR="001D6D91" w:rsidRPr="001C4B01">
              <w:rPr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стве</w:t>
            </w:r>
            <w:r w:rsidR="001D6D91" w:rsidRPr="001C4B01">
              <w:rPr>
                <w:spacing w:val="-2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й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(</w:t>
            </w:r>
            <w:r w:rsidR="001D6D91" w:rsidRPr="001C4B01">
              <w:rPr>
                <w:spacing w:val="-1"/>
                <w:sz w:val="28"/>
                <w:szCs w:val="28"/>
              </w:rPr>
              <w:t>б</w:t>
            </w:r>
            <w:r w:rsidR="001D6D91" w:rsidRPr="001C4B01">
              <w:rPr>
                <w:sz w:val="28"/>
                <w:szCs w:val="28"/>
              </w:rPr>
              <w:t>ес</w:t>
            </w:r>
            <w:r w:rsidR="001D6D91" w:rsidRPr="001C4B01">
              <w:rPr>
                <w:spacing w:val="1"/>
                <w:sz w:val="28"/>
                <w:szCs w:val="28"/>
              </w:rPr>
              <w:t>п</w:t>
            </w:r>
            <w:r w:rsidR="001D6D91" w:rsidRPr="001C4B01">
              <w:rPr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й</w:t>
            </w:r>
            <w:r w:rsidR="001D6D91" w:rsidRPr="001C4B01">
              <w:rPr>
                <w:sz w:val="28"/>
                <w:szCs w:val="28"/>
              </w:rPr>
              <w:t>)</w:t>
            </w:r>
            <w:r w:rsidR="001D6D91" w:rsidRPr="001C4B01">
              <w:rPr>
                <w:spacing w:val="2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ст</w:t>
            </w:r>
            <w:r w:rsidR="001D6D91" w:rsidRPr="001C4B01">
              <w:rPr>
                <w:spacing w:val="-3"/>
                <w:sz w:val="28"/>
                <w:szCs w:val="28"/>
              </w:rPr>
              <w:t>ем</w:t>
            </w:r>
            <w:r w:rsidR="001D6D91" w:rsidRPr="001C4B01">
              <w:rPr>
                <w:sz w:val="28"/>
                <w:szCs w:val="28"/>
              </w:rPr>
              <w:t>ы зд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х</w:t>
            </w:r>
            <w:r w:rsidR="001D6D91" w:rsidRPr="001C4B01">
              <w:rPr>
                <w:spacing w:val="2"/>
                <w:sz w:val="28"/>
                <w:szCs w:val="28"/>
              </w:rPr>
              <w:t>р</w:t>
            </w:r>
            <w:r w:rsidR="001D6D91" w:rsidRPr="001C4B01">
              <w:rPr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ни</w:t>
            </w:r>
            <w:r w:rsidR="001D6D91" w:rsidRPr="001C4B01">
              <w:rPr>
                <w:sz w:val="28"/>
                <w:szCs w:val="28"/>
              </w:rPr>
              <w:t xml:space="preserve">я, </w:t>
            </w:r>
            <w:r w:rsidR="001D6D91" w:rsidRPr="001C4B01">
              <w:rPr>
                <w:spacing w:val="-2"/>
                <w:sz w:val="28"/>
                <w:szCs w:val="28"/>
              </w:rPr>
              <w:t>с</w:t>
            </w:r>
            <w:r w:rsidR="001D6D91" w:rsidRPr="001C4B01">
              <w:rPr>
                <w:spacing w:val="1"/>
                <w:sz w:val="28"/>
                <w:szCs w:val="28"/>
              </w:rPr>
              <w:t>об</w:t>
            </w:r>
            <w:r w:rsidR="001D6D91" w:rsidRPr="001C4B01">
              <w:rPr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spacing w:val="-3"/>
                <w:sz w:val="28"/>
                <w:szCs w:val="28"/>
              </w:rPr>
              <w:t>ю</w:t>
            </w:r>
            <w:r w:rsidR="001D6D91" w:rsidRPr="001C4B01">
              <w:rPr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е к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pacing w:val="-4"/>
                <w:sz w:val="28"/>
                <w:szCs w:val="28"/>
              </w:rPr>
              <w:t>у</w:t>
            </w:r>
            <w:r w:rsidR="001D6D91" w:rsidRPr="001C4B01">
              <w:rPr>
                <w:spacing w:val="1"/>
                <w:sz w:val="28"/>
                <w:szCs w:val="28"/>
              </w:rPr>
              <w:t>цио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1"/>
                <w:sz w:val="28"/>
                <w:szCs w:val="28"/>
              </w:rPr>
              <w:t>ы</w:t>
            </w:r>
            <w:r w:rsidR="001D6D91" w:rsidRPr="001C4B01">
              <w:rPr>
                <w:sz w:val="28"/>
                <w:szCs w:val="28"/>
              </w:rPr>
              <w:t>х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пр</w:t>
            </w:r>
            <w:r w:rsidR="001D6D91" w:rsidRPr="001C4B01">
              <w:rPr>
                <w:sz w:val="28"/>
                <w:szCs w:val="28"/>
              </w:rPr>
              <w:t>ав г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аж</w:t>
            </w:r>
            <w:r w:rsidR="001D6D91" w:rsidRPr="001C4B01">
              <w:rPr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н</w:t>
            </w:r>
            <w:r w:rsidR="001D6D91" w:rsidRPr="001C4B01">
              <w:rPr>
                <w:sz w:val="28"/>
                <w:szCs w:val="28"/>
              </w:rPr>
              <w:t xml:space="preserve">а 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х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z w:val="28"/>
                <w:szCs w:val="28"/>
              </w:rPr>
              <w:t>у здо</w:t>
            </w:r>
            <w:r w:rsidR="001D6D91" w:rsidRPr="001C4B01">
              <w:rPr>
                <w:spacing w:val="-2"/>
                <w:sz w:val="28"/>
                <w:szCs w:val="28"/>
              </w:rPr>
              <w:t>р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в</w:t>
            </w:r>
            <w:r w:rsidR="001D6D91" w:rsidRPr="001C4B01">
              <w:rPr>
                <w:spacing w:val="-1"/>
                <w:sz w:val="28"/>
                <w:szCs w:val="28"/>
              </w:rPr>
              <w:t>ь</w:t>
            </w:r>
            <w:r w:rsidR="007F6338" w:rsidRPr="001C4B01">
              <w:rPr>
                <w:sz w:val="28"/>
                <w:szCs w:val="28"/>
              </w:rPr>
              <w:t>я.</w:t>
            </w:r>
          </w:p>
          <w:p w:rsidR="001D6D91" w:rsidRPr="001C4B01" w:rsidRDefault="002B275C" w:rsidP="006B28E3">
            <w:pPr>
              <w:ind w:right="45"/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pacing w:val="-1"/>
                <w:sz w:val="28"/>
                <w:szCs w:val="28"/>
              </w:rPr>
              <w:t>2.</w:t>
            </w:r>
            <w:r w:rsidR="00196C09" w:rsidRPr="001C4B01">
              <w:rPr>
                <w:spacing w:val="-1"/>
                <w:sz w:val="28"/>
                <w:szCs w:val="28"/>
              </w:rPr>
              <w:t>4</w:t>
            </w:r>
            <w:r w:rsidR="007F6338" w:rsidRPr="001C4B01">
              <w:rPr>
                <w:spacing w:val="-1"/>
                <w:sz w:val="28"/>
                <w:szCs w:val="28"/>
              </w:rPr>
              <w:t>.</w:t>
            </w:r>
            <w:r w:rsidR="00196C09" w:rsidRPr="001C4B01">
              <w:rPr>
                <w:spacing w:val="-1"/>
                <w:sz w:val="28"/>
                <w:szCs w:val="28"/>
              </w:rPr>
              <w:t xml:space="preserve"> </w:t>
            </w:r>
            <w:r w:rsidR="007F6338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pacing w:val="1"/>
                <w:sz w:val="28"/>
                <w:szCs w:val="28"/>
              </w:rPr>
              <w:t>б</w:t>
            </w:r>
            <w:r w:rsidR="001D6D91" w:rsidRPr="001C4B01">
              <w:rPr>
                <w:sz w:val="28"/>
                <w:szCs w:val="28"/>
              </w:rPr>
              <w:t>ес</w:t>
            </w:r>
            <w:r w:rsidR="001D6D91" w:rsidRPr="001C4B01">
              <w:rPr>
                <w:spacing w:val="-1"/>
                <w:sz w:val="28"/>
                <w:szCs w:val="28"/>
              </w:rPr>
              <w:t>п</w:t>
            </w:r>
            <w:r w:rsidR="001D6D91" w:rsidRPr="001C4B01">
              <w:rPr>
                <w:sz w:val="28"/>
                <w:szCs w:val="28"/>
              </w:rPr>
              <w:t>еч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ни</w:t>
            </w:r>
            <w:r w:rsidR="001D6D91" w:rsidRPr="001C4B01">
              <w:rPr>
                <w:sz w:val="28"/>
                <w:szCs w:val="28"/>
              </w:rPr>
              <w:t>е ка</w:t>
            </w:r>
            <w:r w:rsidR="001D6D91" w:rsidRPr="001C4B01">
              <w:rPr>
                <w:spacing w:val="-2"/>
                <w:sz w:val="28"/>
                <w:szCs w:val="28"/>
              </w:rPr>
              <w:t>че</w:t>
            </w:r>
            <w:r w:rsidR="001D6D91" w:rsidRPr="001C4B01">
              <w:rPr>
                <w:sz w:val="28"/>
                <w:szCs w:val="28"/>
              </w:rPr>
              <w:t>ства</w:t>
            </w:r>
            <w:r w:rsidR="001D6D91" w:rsidRPr="001C4B01">
              <w:rPr>
                <w:spacing w:val="2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и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д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ст</w:t>
            </w:r>
            <w:r w:rsidR="001D6D91" w:rsidRPr="001C4B01">
              <w:rPr>
                <w:spacing w:val="-4"/>
                <w:sz w:val="28"/>
                <w:szCs w:val="28"/>
              </w:rPr>
              <w:t>у</w:t>
            </w:r>
            <w:r w:rsidR="001D6D91" w:rsidRPr="001C4B01">
              <w:rPr>
                <w:spacing w:val="1"/>
                <w:sz w:val="28"/>
                <w:szCs w:val="28"/>
              </w:rPr>
              <w:t>пн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сти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м</w:t>
            </w:r>
            <w:r w:rsidR="001D6D91" w:rsidRPr="001C4B01">
              <w:rPr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spacing w:val="-1"/>
                <w:sz w:val="28"/>
                <w:szCs w:val="28"/>
              </w:rPr>
              <w:t>иц</w:t>
            </w:r>
            <w:r w:rsidR="001D6D91" w:rsidRPr="001C4B01">
              <w:rPr>
                <w:spacing w:val="1"/>
                <w:sz w:val="28"/>
                <w:szCs w:val="28"/>
              </w:rPr>
              <w:t>ин</w:t>
            </w:r>
            <w:r w:rsidR="001D6D91" w:rsidRPr="001C4B01">
              <w:rPr>
                <w:spacing w:val="-2"/>
                <w:sz w:val="28"/>
                <w:szCs w:val="28"/>
              </w:rPr>
              <w:t>с</w:t>
            </w:r>
            <w:r w:rsidR="001D6D91" w:rsidRPr="001C4B01">
              <w:rPr>
                <w:sz w:val="28"/>
                <w:szCs w:val="28"/>
              </w:rPr>
              <w:t>к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й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п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м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3"/>
                <w:sz w:val="28"/>
                <w:szCs w:val="28"/>
              </w:rPr>
              <w:t>щ</w:t>
            </w:r>
            <w:r w:rsidR="001D6D91" w:rsidRPr="001C4B01">
              <w:rPr>
                <w:sz w:val="28"/>
                <w:szCs w:val="28"/>
              </w:rPr>
              <w:t>и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 xml:space="preserve">и </w:t>
            </w:r>
            <w:r w:rsidR="001D6D91" w:rsidRPr="001C4B01">
              <w:rPr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sz w:val="28"/>
                <w:szCs w:val="28"/>
              </w:rPr>
              <w:t>ека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ст</w:t>
            </w:r>
            <w:r w:rsidR="001D6D91" w:rsidRPr="001C4B01">
              <w:rPr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но</w:t>
            </w:r>
            <w:r w:rsidR="001D6D91" w:rsidRPr="001C4B01">
              <w:rPr>
                <w:spacing w:val="-2"/>
                <w:sz w:val="28"/>
                <w:szCs w:val="28"/>
              </w:rPr>
              <w:t>г</w:t>
            </w:r>
            <w:r w:rsidR="001D6D91" w:rsidRPr="001C4B01">
              <w:rPr>
                <w:sz w:val="28"/>
                <w:szCs w:val="28"/>
              </w:rPr>
              <w:t>о</w:t>
            </w:r>
            <w:r w:rsidR="001D6D91" w:rsidRPr="001C4B01">
              <w:rPr>
                <w:spacing w:val="-2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1"/>
                <w:sz w:val="28"/>
                <w:szCs w:val="28"/>
              </w:rPr>
              <w:t>об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1"/>
                <w:sz w:val="28"/>
                <w:szCs w:val="28"/>
              </w:rPr>
              <w:t>п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2"/>
                <w:sz w:val="28"/>
                <w:szCs w:val="28"/>
              </w:rPr>
              <w:t>ч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я.</w:t>
            </w:r>
          </w:p>
          <w:p w:rsidR="001D6D91" w:rsidRPr="001C4B01" w:rsidRDefault="00196C09" w:rsidP="006B28E3">
            <w:pPr>
              <w:ind w:right="45"/>
              <w:contextualSpacing/>
              <w:jc w:val="both"/>
              <w:rPr>
                <w:spacing w:val="1"/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2.5</w:t>
            </w:r>
            <w:r w:rsidR="00A669E9" w:rsidRPr="001C4B01">
              <w:rPr>
                <w:sz w:val="28"/>
                <w:szCs w:val="28"/>
              </w:rPr>
              <w:t>.</w:t>
            </w:r>
            <w:r w:rsidRPr="001C4B01">
              <w:rPr>
                <w:sz w:val="28"/>
                <w:szCs w:val="28"/>
              </w:rPr>
              <w:t xml:space="preserve"> </w:t>
            </w:r>
            <w:r w:rsidR="003412DD" w:rsidRPr="001C4B01">
              <w:rPr>
                <w:sz w:val="28"/>
                <w:szCs w:val="28"/>
              </w:rPr>
              <w:t>М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д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pacing w:val="1"/>
                <w:sz w:val="28"/>
                <w:szCs w:val="28"/>
              </w:rPr>
              <w:t>ни</w:t>
            </w:r>
            <w:r w:rsidR="001D6D91" w:rsidRPr="001C4B01">
              <w:rPr>
                <w:spacing w:val="-3"/>
                <w:sz w:val="28"/>
                <w:szCs w:val="28"/>
              </w:rPr>
              <w:t>з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1"/>
                <w:sz w:val="28"/>
                <w:szCs w:val="28"/>
              </w:rPr>
              <w:t>ц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я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мат</w:t>
            </w:r>
            <w:r w:rsidR="001D6D91" w:rsidRPr="001C4B01">
              <w:rPr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ри</w:t>
            </w:r>
            <w:r w:rsidR="001D6D91" w:rsidRPr="001C4B01">
              <w:rPr>
                <w:sz w:val="28"/>
                <w:szCs w:val="28"/>
              </w:rPr>
              <w:t>ал</w:t>
            </w:r>
            <w:r w:rsidR="001D6D91" w:rsidRPr="001C4B01">
              <w:rPr>
                <w:spacing w:val="-4"/>
                <w:sz w:val="28"/>
                <w:szCs w:val="28"/>
              </w:rPr>
              <w:t>ь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5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-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х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чес</w:t>
            </w:r>
            <w:r w:rsidR="001D6D91" w:rsidRPr="001C4B01">
              <w:rPr>
                <w:spacing w:val="-1"/>
                <w:sz w:val="28"/>
                <w:szCs w:val="28"/>
              </w:rPr>
              <w:t>ко</w:t>
            </w:r>
            <w:r w:rsidR="001D6D91" w:rsidRPr="001C4B01">
              <w:rPr>
                <w:sz w:val="28"/>
                <w:szCs w:val="28"/>
              </w:rPr>
              <w:t>й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1"/>
                <w:sz w:val="28"/>
                <w:szCs w:val="28"/>
              </w:rPr>
              <w:t>б</w:t>
            </w:r>
            <w:r w:rsidR="001D6D91" w:rsidRPr="001C4B01">
              <w:rPr>
                <w:sz w:val="28"/>
                <w:szCs w:val="28"/>
              </w:rPr>
              <w:t>азы,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те</w:t>
            </w:r>
            <w:r w:rsidR="001D6D91" w:rsidRPr="001C4B01">
              <w:rPr>
                <w:spacing w:val="-1"/>
                <w:sz w:val="28"/>
                <w:szCs w:val="28"/>
              </w:rPr>
              <w:t>ль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z w:val="28"/>
                <w:szCs w:val="28"/>
              </w:rPr>
              <w:t>во,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3"/>
                <w:sz w:val="28"/>
                <w:szCs w:val="28"/>
              </w:rPr>
              <w:t>м</w:t>
            </w:r>
            <w:r w:rsidR="001D6D91" w:rsidRPr="001C4B01">
              <w:rPr>
                <w:spacing w:val="1"/>
                <w:sz w:val="28"/>
                <w:szCs w:val="28"/>
              </w:rPr>
              <w:t>он</w:t>
            </w:r>
            <w:r w:rsidR="001D6D91" w:rsidRPr="001C4B01">
              <w:rPr>
                <w:sz w:val="28"/>
                <w:szCs w:val="28"/>
              </w:rPr>
              <w:t>т и те</w:t>
            </w:r>
            <w:r w:rsidR="001D6D91" w:rsidRPr="001C4B01">
              <w:rPr>
                <w:spacing w:val="1"/>
                <w:sz w:val="28"/>
                <w:szCs w:val="28"/>
              </w:rPr>
              <w:t>х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pacing w:val="-2"/>
                <w:sz w:val="28"/>
                <w:szCs w:val="28"/>
              </w:rPr>
              <w:t>ч</w:t>
            </w:r>
            <w:r w:rsidR="001D6D91" w:rsidRPr="001C4B01">
              <w:rPr>
                <w:sz w:val="28"/>
                <w:szCs w:val="28"/>
              </w:rPr>
              <w:t>ес</w:t>
            </w:r>
            <w:r w:rsidR="001D6D91" w:rsidRPr="001C4B01">
              <w:rPr>
                <w:spacing w:val="-2"/>
                <w:sz w:val="28"/>
                <w:szCs w:val="28"/>
              </w:rPr>
              <w:t>к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 xml:space="preserve">е  </w:t>
            </w:r>
            <w:r w:rsidR="001D6D91" w:rsidRPr="001C4B01">
              <w:rPr>
                <w:spacing w:val="1"/>
                <w:sz w:val="28"/>
                <w:szCs w:val="28"/>
              </w:rPr>
              <w:t>п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2"/>
                <w:sz w:val="28"/>
                <w:szCs w:val="28"/>
              </w:rPr>
              <w:t>с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z w:val="28"/>
                <w:szCs w:val="28"/>
              </w:rPr>
              <w:t>ащ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е </w:t>
            </w:r>
            <w:r w:rsidR="001D6D91" w:rsidRPr="001C4B01">
              <w:rPr>
                <w:spacing w:val="2"/>
                <w:sz w:val="28"/>
                <w:szCs w:val="28"/>
              </w:rPr>
              <w:t xml:space="preserve"> </w:t>
            </w:r>
            <w:r w:rsidRPr="001C4B01">
              <w:rPr>
                <w:spacing w:val="-1"/>
                <w:sz w:val="28"/>
                <w:szCs w:val="28"/>
              </w:rPr>
              <w:t>медицински</w:t>
            </w:r>
            <w:r w:rsidR="001D6D91" w:rsidRPr="001C4B01">
              <w:rPr>
                <w:sz w:val="28"/>
                <w:szCs w:val="28"/>
              </w:rPr>
              <w:t xml:space="preserve">х 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-4"/>
                <w:sz w:val="28"/>
                <w:szCs w:val="28"/>
              </w:rPr>
              <w:t>у</w:t>
            </w:r>
            <w:r w:rsidR="001D6D91" w:rsidRPr="001C4B01">
              <w:rPr>
                <w:sz w:val="28"/>
                <w:szCs w:val="28"/>
              </w:rPr>
              <w:t>ч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z w:val="28"/>
                <w:szCs w:val="28"/>
              </w:rPr>
              <w:t>ж</w:t>
            </w:r>
            <w:r w:rsidR="001D6D91" w:rsidRPr="001C4B01">
              <w:rPr>
                <w:spacing w:val="-1"/>
                <w:sz w:val="28"/>
                <w:szCs w:val="28"/>
              </w:rPr>
              <w:t>д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ни</w:t>
            </w:r>
            <w:r w:rsidR="00A669E9" w:rsidRPr="001C4B01">
              <w:rPr>
                <w:spacing w:val="1"/>
                <w:sz w:val="28"/>
                <w:szCs w:val="28"/>
              </w:rPr>
              <w:t>й.</w:t>
            </w:r>
          </w:p>
          <w:p w:rsidR="001D6D91" w:rsidRPr="001C4B01" w:rsidRDefault="00196C09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pacing w:val="1"/>
                <w:sz w:val="28"/>
                <w:szCs w:val="28"/>
              </w:rPr>
              <w:lastRenderedPageBreak/>
              <w:t>2.6</w:t>
            </w:r>
            <w:r w:rsidR="00A669E9" w:rsidRPr="001C4B01">
              <w:rPr>
                <w:spacing w:val="1"/>
                <w:sz w:val="28"/>
                <w:szCs w:val="28"/>
              </w:rPr>
              <w:t>.</w:t>
            </w:r>
            <w:r w:rsidRPr="001C4B01">
              <w:rPr>
                <w:spacing w:val="1"/>
                <w:sz w:val="28"/>
                <w:szCs w:val="28"/>
              </w:rPr>
              <w:t xml:space="preserve"> </w:t>
            </w:r>
            <w:r w:rsidR="00A669E9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z w:val="28"/>
                <w:szCs w:val="28"/>
              </w:rPr>
              <w:t>форма</w:t>
            </w:r>
            <w:r w:rsidR="001D6D91" w:rsidRPr="001C4B01">
              <w:rPr>
                <w:spacing w:val="-2"/>
                <w:sz w:val="28"/>
                <w:szCs w:val="28"/>
              </w:rPr>
              <w:t>т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за</w:t>
            </w:r>
            <w:r w:rsidR="001D6D91" w:rsidRPr="001C4B01">
              <w:rPr>
                <w:spacing w:val="-2"/>
                <w:sz w:val="28"/>
                <w:szCs w:val="28"/>
              </w:rPr>
              <w:t>ц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я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-3"/>
                <w:sz w:val="28"/>
                <w:szCs w:val="28"/>
              </w:rPr>
              <w:t>з</w:t>
            </w:r>
            <w:r w:rsidR="001D6D91" w:rsidRPr="001C4B01">
              <w:rPr>
                <w:spacing w:val="-1"/>
                <w:sz w:val="28"/>
                <w:szCs w:val="28"/>
              </w:rPr>
              <w:t>д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ав</w:t>
            </w:r>
            <w:r w:rsidR="001D6D91" w:rsidRPr="001C4B01">
              <w:rPr>
                <w:spacing w:val="-2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pacing w:val="1"/>
                <w:sz w:val="28"/>
                <w:szCs w:val="28"/>
              </w:rPr>
              <w:t>х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я, в т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м ч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сл</w:t>
            </w:r>
            <w:r w:rsidR="001D6D91" w:rsidRPr="001C4B01">
              <w:rPr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spacing w:val="2"/>
                <w:sz w:val="28"/>
                <w:szCs w:val="28"/>
              </w:rPr>
              <w:t xml:space="preserve"> </w:t>
            </w:r>
            <w:r w:rsidRPr="001C4B01">
              <w:rPr>
                <w:spacing w:val="2"/>
                <w:sz w:val="28"/>
                <w:szCs w:val="28"/>
              </w:rPr>
              <w:t xml:space="preserve">ввод </w:t>
            </w:r>
            <w:r w:rsidR="001D6D91" w:rsidRPr="001C4B01">
              <w:rPr>
                <w:sz w:val="28"/>
                <w:szCs w:val="28"/>
              </w:rPr>
              <w:t>э</w:t>
            </w:r>
            <w:r w:rsidR="001D6D91" w:rsidRPr="001C4B01">
              <w:rPr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sz w:val="28"/>
                <w:szCs w:val="28"/>
              </w:rPr>
              <w:t>ект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нн</w:t>
            </w:r>
            <w:r w:rsidRPr="001C4B01">
              <w:rPr>
                <w:spacing w:val="-1"/>
                <w:sz w:val="28"/>
                <w:szCs w:val="28"/>
              </w:rPr>
              <w:t>ой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за</w:t>
            </w:r>
            <w:r w:rsidR="001D6D91" w:rsidRPr="001C4B01">
              <w:rPr>
                <w:spacing w:val="-2"/>
                <w:sz w:val="28"/>
                <w:szCs w:val="28"/>
              </w:rPr>
              <w:t>п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с</w:t>
            </w:r>
            <w:r w:rsidRPr="001C4B01">
              <w:rPr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 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z w:val="28"/>
                <w:szCs w:val="28"/>
              </w:rPr>
              <w:t xml:space="preserve">а </w:t>
            </w:r>
            <w:r w:rsidR="001D6D91" w:rsidRPr="001C4B01">
              <w:rPr>
                <w:spacing w:val="1"/>
                <w:sz w:val="28"/>
                <w:szCs w:val="28"/>
              </w:rPr>
              <w:t>п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ем к </w:t>
            </w:r>
            <w:r w:rsidR="001D6D91" w:rsidRPr="001C4B01">
              <w:rPr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ач</w:t>
            </w:r>
            <w:r w:rsidR="001D6D91" w:rsidRPr="001C4B01">
              <w:rPr>
                <w:spacing w:val="-3"/>
                <w:sz w:val="28"/>
                <w:szCs w:val="28"/>
              </w:rPr>
              <w:t>у</w:t>
            </w:r>
            <w:r w:rsidR="00A669E9" w:rsidRPr="001C4B01">
              <w:rPr>
                <w:sz w:val="28"/>
                <w:szCs w:val="28"/>
              </w:rPr>
              <w:t>.</w:t>
            </w:r>
          </w:p>
          <w:p w:rsidR="001D6D91" w:rsidRPr="001C4B01" w:rsidRDefault="00196C09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2.7</w:t>
            </w:r>
            <w:r w:rsidR="00A669E9" w:rsidRPr="001C4B01">
              <w:rPr>
                <w:sz w:val="28"/>
                <w:szCs w:val="28"/>
              </w:rPr>
              <w:t>.</w:t>
            </w:r>
            <w:r w:rsidRPr="001C4B01">
              <w:rPr>
                <w:sz w:val="28"/>
                <w:szCs w:val="28"/>
              </w:rPr>
              <w:t xml:space="preserve"> </w:t>
            </w:r>
            <w:r w:rsidR="003D6620" w:rsidRPr="001C4B01">
              <w:rPr>
                <w:sz w:val="28"/>
                <w:szCs w:val="28"/>
              </w:rPr>
              <w:t>З</w:t>
            </w:r>
            <w:r w:rsidR="001D6D91" w:rsidRPr="001C4B01">
              <w:rPr>
                <w:sz w:val="28"/>
                <w:szCs w:val="28"/>
              </w:rPr>
              <w:t>ак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п</w:t>
            </w:r>
            <w:r w:rsidR="001D6D91" w:rsidRPr="001C4B01">
              <w:rPr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ие</w:t>
            </w:r>
            <w:r w:rsidR="001D6D91" w:rsidRPr="001C4B01">
              <w:rPr>
                <w:sz w:val="28"/>
                <w:szCs w:val="28"/>
              </w:rPr>
              <w:t xml:space="preserve"> </w:t>
            </w:r>
            <w:r w:rsidR="001D6D91" w:rsidRPr="001C4B01">
              <w:rPr>
                <w:spacing w:val="-3"/>
                <w:sz w:val="28"/>
                <w:szCs w:val="28"/>
              </w:rPr>
              <w:t>м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д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pacing w:val="-1"/>
                <w:sz w:val="28"/>
                <w:szCs w:val="28"/>
              </w:rPr>
              <w:t>ци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2"/>
                <w:sz w:val="28"/>
                <w:szCs w:val="28"/>
              </w:rPr>
              <w:t>к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х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-3"/>
                <w:sz w:val="28"/>
                <w:szCs w:val="28"/>
              </w:rPr>
              <w:t>к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1"/>
                <w:sz w:val="28"/>
                <w:szCs w:val="28"/>
              </w:rPr>
              <w:t>др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в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в</w:t>
            </w:r>
            <w:r w:rsidR="001D6D91" w:rsidRPr="001C4B01">
              <w:rPr>
                <w:spacing w:val="-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се</w:t>
            </w:r>
            <w:r w:rsidR="001D6D91" w:rsidRPr="001C4B01">
              <w:rPr>
                <w:spacing w:val="-1"/>
                <w:sz w:val="28"/>
                <w:szCs w:val="28"/>
              </w:rPr>
              <w:t>ль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2"/>
                <w:sz w:val="28"/>
                <w:szCs w:val="28"/>
              </w:rPr>
              <w:t>к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й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м</w:t>
            </w:r>
            <w:r w:rsidR="001D6D91" w:rsidRPr="001C4B01">
              <w:rPr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pacing w:val="1"/>
                <w:sz w:val="28"/>
                <w:szCs w:val="28"/>
              </w:rPr>
              <w:t>но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3D6620" w:rsidRPr="001C4B01">
              <w:rPr>
                <w:sz w:val="28"/>
                <w:szCs w:val="28"/>
              </w:rPr>
              <w:t>.</w:t>
            </w:r>
          </w:p>
          <w:p w:rsidR="001D6D91" w:rsidRPr="001C4B01" w:rsidRDefault="00196C09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pacing w:val="1"/>
                <w:sz w:val="28"/>
                <w:szCs w:val="28"/>
              </w:rPr>
              <w:t>2.8</w:t>
            </w:r>
            <w:r w:rsidR="003D6620" w:rsidRPr="001C4B01">
              <w:rPr>
                <w:spacing w:val="1"/>
                <w:sz w:val="28"/>
                <w:szCs w:val="28"/>
              </w:rPr>
              <w:t>.</w:t>
            </w:r>
            <w:r w:rsidRPr="001C4B01">
              <w:rPr>
                <w:spacing w:val="1"/>
                <w:sz w:val="28"/>
                <w:szCs w:val="28"/>
              </w:rPr>
              <w:t xml:space="preserve"> </w:t>
            </w:r>
            <w:r w:rsidR="003D6620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еали</w:t>
            </w:r>
            <w:r w:rsidR="001D6D91" w:rsidRPr="001C4B01">
              <w:rPr>
                <w:spacing w:val="-3"/>
                <w:sz w:val="28"/>
                <w:szCs w:val="28"/>
              </w:rPr>
              <w:t>з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1"/>
                <w:sz w:val="28"/>
                <w:szCs w:val="28"/>
              </w:rPr>
              <w:t>ц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я </w:t>
            </w:r>
            <w:r w:rsidR="001D6D91" w:rsidRPr="001C4B01">
              <w:rPr>
                <w:spacing w:val="4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м</w:t>
            </w:r>
            <w:r w:rsidR="001D6D91" w:rsidRPr="001C4B01">
              <w:rPr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п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ят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й </w:t>
            </w:r>
            <w:r w:rsidR="001D6D91" w:rsidRPr="001C4B01">
              <w:rPr>
                <w:spacing w:val="4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-1"/>
                <w:sz w:val="28"/>
                <w:szCs w:val="28"/>
              </w:rPr>
              <w:t>п</w:t>
            </w:r>
            <w:r w:rsidR="001D6D91" w:rsidRPr="001C4B01">
              <w:rPr>
                <w:sz w:val="28"/>
                <w:szCs w:val="28"/>
              </w:rPr>
              <w:t xml:space="preserve">о 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1"/>
                <w:sz w:val="28"/>
                <w:szCs w:val="28"/>
              </w:rPr>
              <w:t>об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2"/>
                <w:sz w:val="28"/>
                <w:szCs w:val="28"/>
              </w:rPr>
              <w:t>с</w:t>
            </w:r>
            <w:r w:rsidR="001D6D91" w:rsidRPr="001C4B01">
              <w:rPr>
                <w:spacing w:val="1"/>
                <w:sz w:val="28"/>
                <w:szCs w:val="28"/>
              </w:rPr>
              <w:t>п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2"/>
                <w:sz w:val="28"/>
                <w:szCs w:val="28"/>
              </w:rPr>
              <w:t>ч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ю  </w:t>
            </w:r>
            <w:r w:rsidR="001D6D91" w:rsidRPr="001C4B01">
              <w:rPr>
                <w:spacing w:val="1"/>
                <w:sz w:val="28"/>
                <w:szCs w:val="28"/>
              </w:rPr>
              <w:t>пр</w:t>
            </w:r>
            <w:r w:rsidR="001D6D91" w:rsidRPr="001C4B01">
              <w:rPr>
                <w:spacing w:val="-1"/>
                <w:sz w:val="28"/>
                <w:szCs w:val="28"/>
              </w:rPr>
              <w:t>ио</w:t>
            </w:r>
            <w:r w:rsidR="001D6D91" w:rsidRPr="001C4B01">
              <w:rPr>
                <w:spacing w:val="1"/>
                <w:sz w:val="28"/>
                <w:szCs w:val="28"/>
              </w:rPr>
              <w:t>ри</w:t>
            </w:r>
            <w:r w:rsidR="001D6D91" w:rsidRPr="001C4B01">
              <w:rPr>
                <w:sz w:val="28"/>
                <w:szCs w:val="28"/>
              </w:rPr>
              <w:t>те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z w:val="28"/>
                <w:szCs w:val="28"/>
              </w:rPr>
              <w:t xml:space="preserve">а </w:t>
            </w:r>
            <w:r w:rsidR="001D6D91" w:rsidRPr="001C4B01">
              <w:rPr>
                <w:spacing w:val="1"/>
                <w:sz w:val="28"/>
                <w:szCs w:val="28"/>
              </w:rPr>
              <w:t>п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2"/>
                <w:sz w:val="28"/>
                <w:szCs w:val="28"/>
              </w:rPr>
              <w:t>ф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sz w:val="28"/>
                <w:szCs w:val="28"/>
              </w:rPr>
              <w:t>ак</w:t>
            </w:r>
            <w:r w:rsidR="001D6D91" w:rsidRPr="001C4B01">
              <w:rPr>
                <w:spacing w:val="-2"/>
                <w:sz w:val="28"/>
                <w:szCs w:val="28"/>
              </w:rPr>
              <w:t>т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че</w:t>
            </w:r>
            <w:r w:rsidR="001D6D91" w:rsidRPr="001C4B01">
              <w:rPr>
                <w:spacing w:val="-2"/>
                <w:sz w:val="28"/>
                <w:szCs w:val="28"/>
              </w:rPr>
              <w:t>с</w:t>
            </w:r>
            <w:r w:rsidR="001D6D91" w:rsidRPr="001C4B01">
              <w:rPr>
                <w:sz w:val="28"/>
                <w:szCs w:val="28"/>
              </w:rPr>
              <w:t>к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 xml:space="preserve">й 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1"/>
                <w:sz w:val="28"/>
                <w:szCs w:val="28"/>
              </w:rPr>
              <w:t>п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ав</w:t>
            </w:r>
            <w:r w:rsidR="001D6D91" w:rsidRPr="001C4B01">
              <w:rPr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z w:val="28"/>
                <w:szCs w:val="28"/>
              </w:rPr>
              <w:t>и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spacing w:val="-2"/>
                <w:sz w:val="28"/>
                <w:szCs w:val="28"/>
              </w:rPr>
              <w:t>ея</w:t>
            </w:r>
            <w:r w:rsidR="001D6D91" w:rsidRPr="001C4B01">
              <w:rPr>
                <w:sz w:val="28"/>
                <w:szCs w:val="28"/>
              </w:rPr>
              <w:t>те</w:t>
            </w:r>
            <w:r w:rsidR="001D6D91" w:rsidRPr="001C4B01">
              <w:rPr>
                <w:spacing w:val="-1"/>
                <w:sz w:val="28"/>
                <w:szCs w:val="28"/>
              </w:rPr>
              <w:t>ль</w:t>
            </w:r>
            <w:r w:rsidR="001D6D91" w:rsidRPr="001C4B01">
              <w:rPr>
                <w:spacing w:val="1"/>
                <w:sz w:val="28"/>
                <w:szCs w:val="28"/>
              </w:rPr>
              <w:t>но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z w:val="28"/>
                <w:szCs w:val="28"/>
              </w:rPr>
              <w:t>и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сте</w:t>
            </w:r>
            <w:r w:rsidR="001D6D91" w:rsidRPr="001C4B01">
              <w:rPr>
                <w:spacing w:val="-3"/>
                <w:sz w:val="28"/>
                <w:szCs w:val="28"/>
              </w:rPr>
              <w:t>м</w:t>
            </w:r>
            <w:r w:rsidR="001D6D91" w:rsidRPr="001C4B01">
              <w:rPr>
                <w:sz w:val="28"/>
                <w:szCs w:val="28"/>
              </w:rPr>
              <w:t>ы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зд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х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ни</w:t>
            </w:r>
            <w:r w:rsidR="001D6D91" w:rsidRPr="001C4B01">
              <w:rPr>
                <w:spacing w:val="-2"/>
                <w:sz w:val="28"/>
                <w:szCs w:val="28"/>
              </w:rPr>
              <w:t>я</w:t>
            </w:r>
            <w:r w:rsidR="001D6D91" w:rsidRPr="001C4B01">
              <w:rPr>
                <w:sz w:val="28"/>
                <w:szCs w:val="28"/>
              </w:rPr>
              <w:t>, вк</w:t>
            </w:r>
            <w:r w:rsidR="001D6D91" w:rsidRPr="001C4B01">
              <w:rPr>
                <w:spacing w:val="-1"/>
                <w:sz w:val="28"/>
                <w:szCs w:val="28"/>
              </w:rPr>
              <w:t>лю</w:t>
            </w:r>
            <w:r w:rsidR="001D6D91" w:rsidRPr="001C4B01">
              <w:rPr>
                <w:sz w:val="28"/>
                <w:szCs w:val="28"/>
              </w:rPr>
              <w:t>чая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вак</w:t>
            </w:r>
            <w:r w:rsidR="001D6D91" w:rsidRPr="001C4B01">
              <w:rPr>
                <w:spacing w:val="-1"/>
                <w:sz w:val="28"/>
                <w:szCs w:val="28"/>
              </w:rPr>
              <w:t>ц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1"/>
                <w:sz w:val="28"/>
                <w:szCs w:val="28"/>
              </w:rPr>
              <w:t>ци</w:t>
            </w:r>
            <w:r w:rsidR="001D6D91" w:rsidRPr="001C4B01">
              <w:rPr>
                <w:sz w:val="28"/>
                <w:szCs w:val="28"/>
              </w:rPr>
              <w:t>ю и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эффе</w:t>
            </w:r>
            <w:r w:rsidR="001D6D91" w:rsidRPr="001C4B01">
              <w:rPr>
                <w:spacing w:val="1"/>
                <w:sz w:val="28"/>
                <w:szCs w:val="28"/>
              </w:rPr>
              <w:t>к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вн</w:t>
            </w:r>
            <w:r w:rsidR="001D6D91" w:rsidRPr="001C4B01">
              <w:rPr>
                <w:spacing w:val="-3"/>
                <w:sz w:val="28"/>
                <w:szCs w:val="28"/>
              </w:rPr>
              <w:t>у</w:t>
            </w:r>
            <w:r w:rsidR="001D6D91" w:rsidRPr="001C4B01">
              <w:rPr>
                <w:sz w:val="28"/>
                <w:szCs w:val="28"/>
              </w:rPr>
              <w:t xml:space="preserve">ю </w:t>
            </w:r>
            <w:r w:rsidR="001D6D91" w:rsidRPr="001C4B01">
              <w:rPr>
                <w:spacing w:val="1"/>
                <w:sz w:val="28"/>
                <w:szCs w:val="28"/>
              </w:rPr>
              <w:t>ди</w:t>
            </w:r>
            <w:r w:rsidR="001D6D91" w:rsidRPr="001C4B01">
              <w:rPr>
                <w:sz w:val="28"/>
                <w:szCs w:val="28"/>
              </w:rPr>
              <w:t>с</w:t>
            </w:r>
            <w:r w:rsidR="001D6D91" w:rsidRPr="001C4B01">
              <w:rPr>
                <w:spacing w:val="-1"/>
                <w:sz w:val="28"/>
                <w:szCs w:val="28"/>
              </w:rPr>
              <w:t>п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2"/>
                <w:sz w:val="28"/>
                <w:szCs w:val="28"/>
              </w:rPr>
              <w:t>с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за</w:t>
            </w:r>
            <w:r w:rsidR="001D6D91" w:rsidRPr="001C4B01">
              <w:rPr>
                <w:spacing w:val="-2"/>
                <w:sz w:val="28"/>
                <w:szCs w:val="28"/>
              </w:rPr>
              <w:t>ц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ю 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sz w:val="28"/>
                <w:szCs w:val="28"/>
              </w:rPr>
              <w:t>селе</w:t>
            </w:r>
            <w:r w:rsidR="001D6D91" w:rsidRPr="001C4B01">
              <w:rPr>
                <w:spacing w:val="-2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я, 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аз</w:t>
            </w:r>
            <w:r w:rsidR="001D6D91" w:rsidRPr="001C4B01">
              <w:rPr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т</w:t>
            </w:r>
            <w:r w:rsidR="001D6D91" w:rsidRPr="001C4B01">
              <w:rPr>
                <w:spacing w:val="-2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е </w:t>
            </w:r>
            <w:r w:rsidR="001D6D91" w:rsidRPr="001C4B01">
              <w:rPr>
                <w:spacing w:val="1"/>
                <w:sz w:val="28"/>
                <w:szCs w:val="28"/>
              </w:rPr>
              <w:t>п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pacing w:val="-2"/>
                <w:sz w:val="28"/>
                <w:szCs w:val="28"/>
              </w:rPr>
              <w:t>ч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й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-3"/>
                <w:sz w:val="28"/>
                <w:szCs w:val="28"/>
              </w:rPr>
              <w:t>м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д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pacing w:val="-2"/>
                <w:sz w:val="28"/>
                <w:szCs w:val="28"/>
              </w:rPr>
              <w:t>к</w:t>
            </w:r>
            <w:r w:rsidR="001D6D91" w:rsidRPr="001C4B01">
              <w:rPr>
                <w:spacing w:val="4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-</w:t>
            </w:r>
            <w:r w:rsidR="001D6D91" w:rsidRPr="001C4B01">
              <w:rPr>
                <w:spacing w:val="-2"/>
                <w:sz w:val="28"/>
                <w:szCs w:val="28"/>
              </w:rPr>
              <w:t>с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ни</w:t>
            </w:r>
            <w:r w:rsidR="001D6D91" w:rsidRPr="001C4B01">
              <w:rPr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й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п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м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3"/>
                <w:sz w:val="28"/>
                <w:szCs w:val="28"/>
              </w:rPr>
              <w:t>щ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, в</w:t>
            </w:r>
            <w:r w:rsidR="001D6D91" w:rsidRPr="001C4B01">
              <w:rPr>
                <w:spacing w:val="2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т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м ч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сле сем</w:t>
            </w:r>
            <w:r w:rsidR="001D6D91" w:rsidRPr="001C4B01">
              <w:rPr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spacing w:val="-1"/>
                <w:sz w:val="28"/>
                <w:szCs w:val="28"/>
              </w:rPr>
              <w:t>йн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й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м</w:t>
            </w:r>
            <w:r w:rsidR="001D6D91" w:rsidRPr="001C4B01">
              <w:rPr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spacing w:val="1"/>
                <w:sz w:val="28"/>
                <w:szCs w:val="28"/>
              </w:rPr>
              <w:t>ц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spacing w:val="1"/>
                <w:sz w:val="28"/>
                <w:szCs w:val="28"/>
              </w:rPr>
              <w:t>ны</w:t>
            </w:r>
            <w:r w:rsidRPr="001C4B01">
              <w:rPr>
                <w:sz w:val="28"/>
                <w:szCs w:val="28"/>
              </w:rPr>
              <w:t>.</w:t>
            </w:r>
          </w:p>
          <w:p w:rsidR="001D6D91" w:rsidRPr="001C4B01" w:rsidRDefault="00196C09" w:rsidP="006B28E3">
            <w:pPr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pacing w:val="1"/>
                <w:sz w:val="28"/>
                <w:szCs w:val="28"/>
              </w:rPr>
              <w:t>2.9</w:t>
            </w:r>
            <w:r w:rsidR="00483976" w:rsidRPr="001C4B01">
              <w:rPr>
                <w:spacing w:val="1"/>
                <w:sz w:val="28"/>
                <w:szCs w:val="28"/>
              </w:rPr>
              <w:t>.</w:t>
            </w:r>
            <w:r w:rsidRPr="001C4B01">
              <w:rPr>
                <w:spacing w:val="1"/>
                <w:sz w:val="28"/>
                <w:szCs w:val="28"/>
              </w:rPr>
              <w:t xml:space="preserve"> </w:t>
            </w:r>
            <w:r w:rsidR="00483976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аз</w:t>
            </w:r>
            <w:r w:rsidR="001D6D91" w:rsidRPr="001C4B01">
              <w:rPr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т</w:t>
            </w:r>
            <w:r w:rsidR="001D6D91" w:rsidRPr="001C4B01">
              <w:rPr>
                <w:spacing w:val="-2"/>
                <w:sz w:val="28"/>
                <w:szCs w:val="28"/>
              </w:rPr>
              <w:t>ие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ст</w:t>
            </w:r>
            <w:r w:rsidR="001D6D91" w:rsidRPr="001C4B01">
              <w:rPr>
                <w:spacing w:val="-3"/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ц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z w:val="28"/>
                <w:szCs w:val="28"/>
              </w:rPr>
              <w:t>а</w:t>
            </w:r>
            <w:r w:rsidR="001D6D91" w:rsidRPr="001C4B01">
              <w:rPr>
                <w:spacing w:val="-1"/>
                <w:sz w:val="28"/>
                <w:szCs w:val="28"/>
              </w:rPr>
              <w:t>р</w:t>
            </w:r>
            <w:r w:rsidR="003412DD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3412DD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зам</w:t>
            </w:r>
            <w:r w:rsidR="001D6D91" w:rsidRPr="001C4B01">
              <w:rPr>
                <w:spacing w:val="-3"/>
                <w:sz w:val="28"/>
                <w:szCs w:val="28"/>
              </w:rPr>
              <w:t>ещ</w:t>
            </w:r>
            <w:r w:rsidR="001D6D91" w:rsidRPr="001C4B01">
              <w:rPr>
                <w:sz w:val="28"/>
                <w:szCs w:val="28"/>
              </w:rPr>
              <w:t>аю</w:t>
            </w:r>
            <w:r w:rsidR="001D6D91" w:rsidRPr="001C4B01">
              <w:rPr>
                <w:spacing w:val="-1"/>
                <w:sz w:val="28"/>
                <w:szCs w:val="28"/>
              </w:rPr>
              <w:t>щ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х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т</w:t>
            </w:r>
            <w:r w:rsidR="001D6D91" w:rsidRPr="001C4B01">
              <w:rPr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spacing w:val="1"/>
                <w:sz w:val="28"/>
                <w:szCs w:val="28"/>
              </w:rPr>
              <w:t>х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2"/>
                <w:sz w:val="28"/>
                <w:szCs w:val="28"/>
              </w:rPr>
              <w:t>г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й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и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т</w:t>
            </w:r>
            <w:r w:rsidR="001D6D91" w:rsidRPr="001C4B01">
              <w:rPr>
                <w:spacing w:val="-3"/>
                <w:sz w:val="28"/>
                <w:szCs w:val="28"/>
              </w:rPr>
              <w:t>а</w:t>
            </w:r>
            <w:r w:rsidR="001D6D91" w:rsidRPr="001C4B01">
              <w:rPr>
                <w:sz w:val="28"/>
                <w:szCs w:val="28"/>
              </w:rPr>
              <w:t>к</w:t>
            </w:r>
            <w:r w:rsidR="001D6D91" w:rsidRPr="001C4B01">
              <w:rPr>
                <w:spacing w:val="-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х</w:t>
            </w:r>
            <w:r w:rsidR="001D6D91" w:rsidRPr="001C4B01">
              <w:rPr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-2"/>
                <w:sz w:val="28"/>
                <w:szCs w:val="28"/>
              </w:rPr>
              <w:t>ф</w:t>
            </w:r>
            <w:r w:rsidR="001D6D91" w:rsidRPr="001C4B01">
              <w:rPr>
                <w:spacing w:val="-1"/>
                <w:sz w:val="28"/>
                <w:szCs w:val="28"/>
              </w:rPr>
              <w:t>ор</w:t>
            </w:r>
            <w:r w:rsidR="001D6D91" w:rsidRPr="001C4B01">
              <w:rPr>
                <w:sz w:val="28"/>
                <w:szCs w:val="28"/>
              </w:rPr>
              <w:t xml:space="preserve">м 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pacing w:val="-1"/>
                <w:sz w:val="28"/>
                <w:szCs w:val="28"/>
              </w:rPr>
              <w:t>б</w:t>
            </w:r>
            <w:r w:rsidR="001D6D91" w:rsidRPr="001C4B01">
              <w:rPr>
                <w:sz w:val="28"/>
                <w:szCs w:val="28"/>
              </w:rPr>
              <w:t>сл</w:t>
            </w:r>
            <w:r w:rsidR="001D6D91" w:rsidRPr="001C4B01">
              <w:rPr>
                <w:spacing w:val="-4"/>
                <w:sz w:val="28"/>
                <w:szCs w:val="28"/>
              </w:rPr>
              <w:t>у</w:t>
            </w:r>
            <w:r w:rsidR="001D6D91" w:rsidRPr="001C4B01">
              <w:rPr>
                <w:sz w:val="28"/>
                <w:szCs w:val="28"/>
              </w:rPr>
              <w:t>ж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>ван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z w:val="28"/>
                <w:szCs w:val="28"/>
              </w:rPr>
              <w:t xml:space="preserve">я, </w:t>
            </w:r>
            <w:r w:rsidR="001D6D91" w:rsidRPr="001C4B01">
              <w:rPr>
                <w:spacing w:val="-3"/>
                <w:sz w:val="28"/>
                <w:szCs w:val="28"/>
              </w:rPr>
              <w:t>к</w:t>
            </w:r>
            <w:r w:rsidR="001D6D91" w:rsidRPr="001C4B01">
              <w:rPr>
                <w:sz w:val="28"/>
                <w:szCs w:val="28"/>
              </w:rPr>
              <w:t>ак</w:t>
            </w:r>
            <w:r w:rsidR="001D6D91" w:rsidRPr="001C4B01">
              <w:rPr>
                <w:spacing w:val="-2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1"/>
                <w:sz w:val="28"/>
                <w:szCs w:val="28"/>
              </w:rPr>
              <w:t>дн</w:t>
            </w:r>
            <w:r w:rsidR="001D6D91" w:rsidRPr="001C4B01">
              <w:rPr>
                <w:sz w:val="28"/>
                <w:szCs w:val="28"/>
              </w:rPr>
              <w:t>е</w:t>
            </w:r>
            <w:r w:rsidR="001D6D91" w:rsidRPr="001C4B01">
              <w:rPr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й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ст</w:t>
            </w:r>
            <w:r w:rsidR="001D6D91" w:rsidRPr="001C4B01">
              <w:rPr>
                <w:spacing w:val="-3"/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ц</w:t>
            </w:r>
            <w:r w:rsidR="001D6D91" w:rsidRPr="001C4B01">
              <w:rPr>
                <w:spacing w:val="-1"/>
                <w:sz w:val="28"/>
                <w:szCs w:val="28"/>
              </w:rPr>
              <w:t>ио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spacing w:val="1"/>
                <w:sz w:val="28"/>
                <w:szCs w:val="28"/>
              </w:rPr>
              <w:t>р</w:t>
            </w:r>
            <w:r w:rsidR="001D6D91" w:rsidRPr="001C4B01">
              <w:rPr>
                <w:sz w:val="28"/>
                <w:szCs w:val="28"/>
              </w:rPr>
              <w:t>,</w:t>
            </w:r>
            <w:r w:rsidR="001D6D91" w:rsidRPr="001C4B01">
              <w:rPr>
                <w:spacing w:val="-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ста</w:t>
            </w:r>
            <w:r w:rsidR="001D6D91" w:rsidRPr="001C4B01">
              <w:rPr>
                <w:spacing w:val="3"/>
                <w:sz w:val="28"/>
                <w:szCs w:val="28"/>
              </w:rPr>
              <w:t>ц</w:t>
            </w:r>
            <w:r w:rsidR="001D6D91" w:rsidRPr="001C4B01">
              <w:rPr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spacing w:val="-2"/>
                <w:sz w:val="28"/>
                <w:szCs w:val="28"/>
              </w:rPr>
              <w:t>а</w:t>
            </w:r>
            <w:r w:rsidR="001D6D91" w:rsidRPr="001C4B01">
              <w:rPr>
                <w:sz w:val="28"/>
                <w:szCs w:val="28"/>
              </w:rPr>
              <w:t>р</w:t>
            </w:r>
            <w:r w:rsidR="001D6D91" w:rsidRPr="001C4B01">
              <w:rPr>
                <w:spacing w:val="1"/>
                <w:sz w:val="28"/>
                <w:szCs w:val="28"/>
              </w:rPr>
              <w:t xml:space="preserve"> </w:t>
            </w:r>
            <w:r w:rsidR="001D6D91" w:rsidRPr="001C4B01">
              <w:rPr>
                <w:sz w:val="28"/>
                <w:szCs w:val="28"/>
              </w:rPr>
              <w:t>на</w:t>
            </w:r>
            <w:r w:rsidR="001D6D91" w:rsidRPr="001C4B01">
              <w:rPr>
                <w:spacing w:val="-2"/>
                <w:sz w:val="28"/>
                <w:szCs w:val="28"/>
              </w:rPr>
              <w:t xml:space="preserve"> </w:t>
            </w:r>
            <w:r w:rsidR="001D6D91" w:rsidRPr="001C4B01">
              <w:rPr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sz w:val="28"/>
                <w:szCs w:val="28"/>
              </w:rPr>
              <w:t>м</w:t>
            </w:r>
            <w:r w:rsidR="001D6D91" w:rsidRPr="001C4B01">
              <w:rPr>
                <w:spacing w:val="-4"/>
                <w:sz w:val="28"/>
                <w:szCs w:val="28"/>
              </w:rPr>
              <w:t>у</w:t>
            </w:r>
            <w:r w:rsidR="006F3713" w:rsidRPr="001C4B01">
              <w:rPr>
                <w:sz w:val="28"/>
                <w:szCs w:val="28"/>
              </w:rPr>
              <w:t>.</w:t>
            </w:r>
          </w:p>
          <w:p w:rsidR="00876BF2" w:rsidRPr="001C4B01" w:rsidRDefault="006F3713" w:rsidP="006B28E3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B01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196C09" w:rsidRPr="001C4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C4B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96C09" w:rsidRPr="001C4B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B0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D6D91" w:rsidRPr="001C4B0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D6D91" w:rsidRPr="001C4B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="001D6D91" w:rsidRPr="001C4B0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D6D91" w:rsidRPr="001C4B0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б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л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а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п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ри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ят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ы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х</w:t>
            </w:r>
            <w:r w:rsidR="001D6D91" w:rsidRPr="001C4B01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pacing w:val="-4"/>
                <w:sz w:val="28"/>
                <w:szCs w:val="28"/>
              </w:rPr>
              <w:t>у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словий</w:t>
            </w:r>
            <w:r w:rsidR="001D6D91" w:rsidRPr="001C4B01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дл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я</w:t>
            </w:r>
            <w:r w:rsidR="001D6D91" w:rsidRPr="001C4B01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оказания медицинской помощи инвалидам, 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возвр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а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щ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я их к</w:t>
            </w:r>
            <w:r w:rsidR="001D6D91" w:rsidRPr="001C4B01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акт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в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д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еятел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ь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с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т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 xml:space="preserve">и и 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по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л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ц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е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 xml:space="preserve">й  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об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щ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естве</w:t>
            </w:r>
            <w:r w:rsidR="001D6D91" w:rsidRPr="001C4B01">
              <w:rPr>
                <w:rFonts w:ascii="Times New Roman" w:hAnsi="Times New Roman"/>
                <w:spacing w:val="-2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="001D6D91" w:rsidRPr="001C4B01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ж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и</w:t>
            </w:r>
            <w:r w:rsidR="001D6D91" w:rsidRPr="001C4B01">
              <w:rPr>
                <w:rFonts w:ascii="Times New Roman" w:hAnsi="Times New Roman"/>
                <w:spacing w:val="-3"/>
                <w:sz w:val="28"/>
                <w:szCs w:val="28"/>
              </w:rPr>
              <w:t>з</w:t>
            </w:r>
            <w:r w:rsidR="001D6D91" w:rsidRPr="001C4B01">
              <w:rPr>
                <w:rFonts w:ascii="Times New Roman" w:hAnsi="Times New Roman"/>
                <w:spacing w:val="1"/>
                <w:sz w:val="28"/>
                <w:szCs w:val="28"/>
              </w:rPr>
              <w:t>н</w:t>
            </w:r>
            <w:r w:rsidR="001D6D91" w:rsidRPr="001C4B01">
              <w:rPr>
                <w:rFonts w:ascii="Times New Roman" w:hAnsi="Times New Roman"/>
                <w:sz w:val="28"/>
                <w:szCs w:val="28"/>
              </w:rPr>
              <w:t>и.</w:t>
            </w:r>
            <w:r w:rsidR="00BF2C64" w:rsidRPr="001C4B01">
              <w:rPr>
                <w:sz w:val="28"/>
                <w:szCs w:val="28"/>
              </w:rPr>
              <w:t xml:space="preserve"> </w:t>
            </w:r>
          </w:p>
        </w:tc>
      </w:tr>
      <w:tr w:rsidR="001C4B01" w:rsidRPr="001C4B01" w:rsidTr="00F2298C">
        <w:trPr>
          <w:trHeight w:val="408"/>
        </w:trPr>
        <w:tc>
          <w:tcPr>
            <w:tcW w:w="157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43456F" w:rsidRPr="001C4B01" w:rsidRDefault="006043AD" w:rsidP="006B28E3">
            <w:pPr>
              <w:contextualSpacing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lastRenderedPageBreak/>
              <w:t xml:space="preserve">3. </w:t>
            </w:r>
            <w:r w:rsidR="00CC6066" w:rsidRPr="001C4B01">
              <w:rPr>
                <w:sz w:val="28"/>
                <w:szCs w:val="28"/>
              </w:rPr>
              <w:t>Создание равных условий для форми</w:t>
            </w:r>
            <w:r w:rsidR="00BA3639" w:rsidRPr="001C4B01">
              <w:rPr>
                <w:sz w:val="28"/>
                <w:szCs w:val="28"/>
              </w:rPr>
              <w:t xml:space="preserve">рования, </w:t>
            </w:r>
            <w:r w:rsidR="00CC6066" w:rsidRPr="001C4B01">
              <w:rPr>
                <w:sz w:val="28"/>
                <w:szCs w:val="28"/>
              </w:rPr>
              <w:t>развития человеческого капитала</w:t>
            </w:r>
          </w:p>
        </w:tc>
        <w:tc>
          <w:tcPr>
            <w:tcW w:w="342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7150EC" w:rsidRPr="001C4B01" w:rsidRDefault="007679E6" w:rsidP="006B28E3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B01">
              <w:rPr>
                <w:rStyle w:val="FontStyle98"/>
                <w:sz w:val="28"/>
                <w:szCs w:val="28"/>
              </w:rPr>
              <w:t>3.1.</w:t>
            </w:r>
            <w:r w:rsidR="00D31F23" w:rsidRPr="001C4B01">
              <w:rPr>
                <w:rStyle w:val="FontStyle98"/>
                <w:sz w:val="28"/>
                <w:szCs w:val="28"/>
              </w:rPr>
              <w:t>С</w:t>
            </w:r>
            <w:r w:rsidR="006A0F2C" w:rsidRPr="001C4B01">
              <w:rPr>
                <w:rStyle w:val="FontStyle98"/>
                <w:sz w:val="28"/>
                <w:szCs w:val="28"/>
              </w:rPr>
              <w:t>оздание комфортной среды проживания населения, обеспечивающей достойный образ жизни и активное долголетие.</w:t>
            </w:r>
            <w:r w:rsidR="007150EC" w:rsidRPr="001C4B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50EC" w:rsidRPr="001C4B01" w:rsidRDefault="007150EC" w:rsidP="006B28E3">
            <w:pPr>
              <w:pStyle w:val="ConsPlusCell"/>
              <w:widowControl/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6D515F" w:rsidRPr="001C4B01">
              <w:rPr>
                <w:rStyle w:val="FontStyle98"/>
                <w:sz w:val="28"/>
                <w:szCs w:val="28"/>
              </w:rPr>
              <w:t xml:space="preserve"> Рост занятости и повышение уровня реальных доходов</w:t>
            </w:r>
            <w:r w:rsidR="00196C09" w:rsidRPr="001C4B01">
              <w:rPr>
                <w:rStyle w:val="FontStyle98"/>
                <w:sz w:val="28"/>
                <w:szCs w:val="28"/>
              </w:rPr>
              <w:t xml:space="preserve"> населения района</w:t>
            </w:r>
            <w:r w:rsidR="006D515F" w:rsidRPr="001C4B01">
              <w:rPr>
                <w:rStyle w:val="FontStyle98"/>
                <w:sz w:val="28"/>
                <w:szCs w:val="28"/>
              </w:rPr>
              <w:t>.</w:t>
            </w:r>
          </w:p>
          <w:p w:rsidR="00851B16" w:rsidRPr="001C4B01" w:rsidRDefault="007150EC" w:rsidP="006B28E3">
            <w:pPr>
              <w:pStyle w:val="12"/>
              <w:spacing w:before="0" w:after="0"/>
              <w:contextualSpacing/>
              <w:jc w:val="both"/>
              <w:rPr>
                <w:rStyle w:val="FontStyle98"/>
                <w:sz w:val="28"/>
                <w:szCs w:val="28"/>
                <w:lang w:val="ru-RU"/>
              </w:rPr>
            </w:pPr>
            <w:r w:rsidRPr="001C4B01">
              <w:rPr>
                <w:rStyle w:val="FontStyle98"/>
                <w:sz w:val="28"/>
                <w:szCs w:val="28"/>
                <w:lang w:val="ru-RU"/>
              </w:rPr>
              <w:t>3.3</w:t>
            </w:r>
            <w:r w:rsidR="007679E6" w:rsidRPr="001C4B01">
              <w:rPr>
                <w:rStyle w:val="FontStyle98"/>
                <w:sz w:val="28"/>
                <w:szCs w:val="28"/>
                <w:lang w:val="ru-RU"/>
              </w:rPr>
              <w:t>.</w:t>
            </w:r>
            <w:r w:rsidR="00851B16" w:rsidRPr="001C4B01">
              <w:rPr>
                <w:rStyle w:val="FontStyle98"/>
                <w:sz w:val="28"/>
                <w:szCs w:val="28"/>
                <w:lang w:val="ru-RU"/>
              </w:rPr>
              <w:t>П</w:t>
            </w:r>
            <w:r w:rsidR="006A0F2C" w:rsidRPr="001C4B01">
              <w:rPr>
                <w:rStyle w:val="FontStyle98"/>
                <w:sz w:val="28"/>
                <w:szCs w:val="28"/>
                <w:lang w:val="ru-RU"/>
              </w:rPr>
              <w:t>овышение качества жизни и доступности социальных услуг; обеспечение социальн</w:t>
            </w:r>
            <w:r w:rsidR="00851B16" w:rsidRPr="001C4B01">
              <w:rPr>
                <w:rStyle w:val="FontStyle98"/>
                <w:sz w:val="28"/>
                <w:szCs w:val="28"/>
                <w:lang w:val="ru-RU"/>
              </w:rPr>
              <w:t>ых гарантий и социальной защиты.</w:t>
            </w:r>
          </w:p>
          <w:p w:rsidR="006A0F2C" w:rsidRPr="001C4B01" w:rsidRDefault="006D515F" w:rsidP="006B28E3">
            <w:pPr>
              <w:pStyle w:val="12"/>
              <w:spacing w:before="0" w:after="0"/>
              <w:contextualSpacing/>
              <w:jc w:val="both"/>
              <w:rPr>
                <w:rStyle w:val="FontStyle98"/>
                <w:sz w:val="28"/>
                <w:szCs w:val="28"/>
                <w:lang w:val="ru-RU"/>
              </w:rPr>
            </w:pPr>
            <w:r w:rsidRPr="001C4B01">
              <w:rPr>
                <w:rStyle w:val="FontStyle98"/>
                <w:sz w:val="28"/>
                <w:szCs w:val="28"/>
                <w:lang w:val="ru-RU"/>
              </w:rPr>
              <w:t>3.4</w:t>
            </w:r>
            <w:r w:rsidR="00851B16" w:rsidRPr="001C4B01">
              <w:rPr>
                <w:rStyle w:val="FontStyle98"/>
                <w:sz w:val="28"/>
                <w:szCs w:val="28"/>
                <w:lang w:val="ru-RU"/>
              </w:rPr>
              <w:t>. С</w:t>
            </w:r>
            <w:r w:rsidR="006A0F2C" w:rsidRPr="001C4B01">
              <w:rPr>
                <w:rStyle w:val="FontStyle98"/>
                <w:sz w:val="28"/>
                <w:szCs w:val="28"/>
                <w:lang w:val="ru-RU"/>
              </w:rPr>
              <w:t>нижение уровня преступности</w:t>
            </w:r>
            <w:r w:rsidR="00196C09" w:rsidRPr="001C4B01">
              <w:rPr>
                <w:rStyle w:val="FontStyle98"/>
                <w:sz w:val="28"/>
                <w:szCs w:val="28"/>
                <w:lang w:val="ru-RU"/>
              </w:rPr>
              <w:t xml:space="preserve"> в районе</w:t>
            </w:r>
            <w:r w:rsidR="006A0F2C" w:rsidRPr="001C4B01">
              <w:rPr>
                <w:rStyle w:val="FontStyle98"/>
                <w:sz w:val="28"/>
                <w:szCs w:val="28"/>
                <w:lang w:val="ru-RU"/>
              </w:rPr>
              <w:t>.</w:t>
            </w:r>
          </w:p>
          <w:p w:rsidR="00780FC3" w:rsidRPr="001C4B01" w:rsidRDefault="006D515F" w:rsidP="006B28E3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1C4B01">
              <w:rPr>
                <w:rStyle w:val="FontStyle98"/>
                <w:color w:val="auto"/>
                <w:sz w:val="28"/>
                <w:szCs w:val="28"/>
              </w:rPr>
              <w:t>3.5</w:t>
            </w:r>
            <w:r w:rsidR="00780FC3" w:rsidRPr="001C4B01">
              <w:rPr>
                <w:rStyle w:val="FontStyle98"/>
                <w:color w:val="auto"/>
                <w:sz w:val="28"/>
                <w:szCs w:val="28"/>
              </w:rPr>
              <w:t>.</w:t>
            </w:r>
            <w:r w:rsidR="00780FC3" w:rsidRPr="001C4B01">
              <w:rPr>
                <w:color w:val="auto"/>
                <w:sz w:val="28"/>
                <w:szCs w:val="28"/>
              </w:rPr>
              <w:t xml:space="preserve"> Совершенствование информационной среды, обеспечивающей полноценное членство в обществе граждан с ограниченными физическими возможностями.</w:t>
            </w:r>
          </w:p>
          <w:p w:rsidR="00780FC3" w:rsidRPr="001C4B01" w:rsidRDefault="006D515F" w:rsidP="006B28E3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1C4B01">
              <w:rPr>
                <w:color w:val="auto"/>
                <w:sz w:val="28"/>
                <w:szCs w:val="28"/>
              </w:rPr>
              <w:t>3.6</w:t>
            </w:r>
            <w:r w:rsidR="00780FC3" w:rsidRPr="001C4B01">
              <w:rPr>
                <w:color w:val="auto"/>
                <w:sz w:val="28"/>
                <w:szCs w:val="28"/>
              </w:rPr>
              <w:t>.</w:t>
            </w:r>
            <w:r w:rsidR="00196C09" w:rsidRPr="001C4B01">
              <w:rPr>
                <w:color w:val="auto"/>
                <w:sz w:val="28"/>
                <w:szCs w:val="28"/>
              </w:rPr>
              <w:t xml:space="preserve"> </w:t>
            </w:r>
            <w:r w:rsidR="00780FC3" w:rsidRPr="001C4B01">
              <w:rPr>
                <w:color w:val="auto"/>
                <w:sz w:val="28"/>
                <w:szCs w:val="28"/>
              </w:rPr>
              <w:t>Создание доступной инфраструктуры  и доступной среды для передвижения граждан с ограниченными физическими возможностями на территории района</w:t>
            </w:r>
            <w:r w:rsidR="006B0743" w:rsidRPr="001C4B01">
              <w:rPr>
                <w:color w:val="auto"/>
                <w:sz w:val="28"/>
                <w:szCs w:val="28"/>
              </w:rPr>
              <w:t>.</w:t>
            </w:r>
          </w:p>
          <w:p w:rsidR="00780FC3" w:rsidRPr="001C4B01" w:rsidRDefault="006D515F" w:rsidP="006B28E3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1C4B01">
              <w:rPr>
                <w:color w:val="auto"/>
                <w:sz w:val="28"/>
                <w:szCs w:val="28"/>
              </w:rPr>
              <w:t>3.7</w:t>
            </w:r>
            <w:r w:rsidR="006B0743" w:rsidRPr="001C4B01">
              <w:rPr>
                <w:color w:val="auto"/>
                <w:sz w:val="28"/>
                <w:szCs w:val="28"/>
              </w:rPr>
              <w:t>.С</w:t>
            </w:r>
            <w:r w:rsidR="00780FC3" w:rsidRPr="001C4B01">
              <w:rPr>
                <w:color w:val="auto"/>
                <w:sz w:val="28"/>
                <w:szCs w:val="28"/>
              </w:rPr>
              <w:t>оздание новых рабочих мест для различных категорий граждан с ограниче</w:t>
            </w:r>
            <w:r w:rsidR="006B0743" w:rsidRPr="001C4B01">
              <w:rPr>
                <w:color w:val="auto"/>
                <w:sz w:val="28"/>
                <w:szCs w:val="28"/>
              </w:rPr>
              <w:t>нными физическими возможностями.</w:t>
            </w:r>
          </w:p>
          <w:p w:rsidR="00CE179C" w:rsidRPr="001C4B01" w:rsidRDefault="006D515F" w:rsidP="006B28E3">
            <w:pPr>
              <w:pStyle w:val="12"/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4B01">
              <w:rPr>
                <w:rFonts w:ascii="Times New Roman" w:hAnsi="Times New Roman"/>
                <w:sz w:val="28"/>
                <w:szCs w:val="28"/>
                <w:lang w:val="ru-RU"/>
              </w:rPr>
              <w:t>3.8</w:t>
            </w:r>
            <w:r w:rsidR="006B0743" w:rsidRPr="001C4B01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6F2D8A" w:rsidRPr="001C4B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6B0743" w:rsidRPr="001C4B01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="00780FC3" w:rsidRPr="001C4B01">
              <w:rPr>
                <w:rFonts w:ascii="Times New Roman" w:hAnsi="Times New Roman"/>
                <w:sz w:val="28"/>
                <w:szCs w:val="28"/>
                <w:lang w:val="ru-RU"/>
              </w:rPr>
              <w:t>казание адресной благотворительной помощи гражданам с ограниченными  физическими возможностями.</w:t>
            </w:r>
          </w:p>
        </w:tc>
      </w:tr>
      <w:tr w:rsidR="001C4B01" w:rsidRPr="001C4B01" w:rsidTr="00F2298C">
        <w:trPr>
          <w:trHeight w:val="1706"/>
        </w:trPr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A" w:rsidRPr="001C4B01" w:rsidRDefault="006F2D8A" w:rsidP="006B28E3">
            <w:pPr>
              <w:contextualSpacing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lastRenderedPageBreak/>
              <w:t>4. Создание безопасных и благоприятных условий проживания граждан Курского района.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D8A" w:rsidRPr="001C4B01" w:rsidRDefault="006F2D8A" w:rsidP="006B28E3">
            <w:pPr>
              <w:pStyle w:val="12"/>
              <w:spacing w:before="0" w:after="0"/>
              <w:contextualSpacing/>
              <w:jc w:val="both"/>
              <w:rPr>
                <w:rStyle w:val="FontStyle98"/>
                <w:sz w:val="28"/>
                <w:szCs w:val="28"/>
                <w:lang w:val="ru-RU"/>
              </w:rPr>
            </w:pPr>
            <w:r w:rsidRPr="001C4B01">
              <w:rPr>
                <w:rFonts w:ascii="Times New Roman" w:hAnsi="Times New Roman"/>
                <w:sz w:val="28"/>
                <w:szCs w:val="28"/>
                <w:lang w:val="ru-RU"/>
              </w:rPr>
              <w:t>4.1.</w:t>
            </w:r>
            <w:r w:rsidRPr="001C4B01">
              <w:rPr>
                <w:rStyle w:val="FontStyle98"/>
                <w:sz w:val="28"/>
                <w:szCs w:val="28"/>
                <w:lang w:val="ru-RU"/>
              </w:rPr>
              <w:t>Повышение качества жилищно-коммунальных услуг.</w:t>
            </w:r>
            <w:r w:rsidR="00205DA4" w:rsidRPr="001C4B01">
              <w:rPr>
                <w:rStyle w:val="FontStyle98"/>
                <w:sz w:val="28"/>
                <w:szCs w:val="28"/>
                <w:lang w:val="ru-RU"/>
              </w:rPr>
              <w:t xml:space="preserve"> </w:t>
            </w:r>
            <w:r w:rsidRPr="001C4B01">
              <w:rPr>
                <w:rStyle w:val="FontStyle98"/>
                <w:sz w:val="28"/>
                <w:szCs w:val="28"/>
                <w:lang w:val="ru-RU"/>
              </w:rPr>
              <w:t>Ускорение темпов водоснабжения и благоустройства населенных пунктов.</w:t>
            </w:r>
          </w:p>
          <w:p w:rsidR="00205DA4" w:rsidRPr="001C4B01" w:rsidRDefault="00205DA4" w:rsidP="006B28E3">
            <w:pPr>
              <w:spacing w:line="235" w:lineRule="auto"/>
              <w:contextualSpacing/>
              <w:jc w:val="both"/>
            </w:pPr>
            <w:r w:rsidRPr="001C4B01">
              <w:rPr>
                <w:rStyle w:val="FontStyle98"/>
                <w:sz w:val="28"/>
                <w:szCs w:val="28"/>
              </w:rPr>
              <w:t>4.2.</w:t>
            </w:r>
            <w:r w:rsidRPr="001C4B01">
              <w:rPr>
                <w:sz w:val="28"/>
                <w:szCs w:val="28"/>
              </w:rPr>
              <w:t xml:space="preserve"> Развитие современной культурно-досуговой инфраструктуры с комфортными условиями, широким спектром и высоким качеством услуг, доступных для различных категорий населения. </w:t>
            </w:r>
          </w:p>
          <w:p w:rsidR="00205DA4" w:rsidRPr="001C4B01" w:rsidRDefault="00205DA4" w:rsidP="006B28E3">
            <w:pPr>
              <w:pStyle w:val="12"/>
              <w:spacing w:before="0" w:after="0"/>
              <w:contextualSpacing/>
              <w:jc w:val="both"/>
              <w:rPr>
                <w:rStyle w:val="FontStyle98"/>
                <w:sz w:val="28"/>
                <w:szCs w:val="28"/>
                <w:lang w:val="ru-RU"/>
              </w:rPr>
            </w:pPr>
            <w:r w:rsidRPr="001C4B01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устойчивого развития культурного многообразия,</w:t>
            </w:r>
            <w:r w:rsidRPr="001C4B01">
              <w:rPr>
                <w:rStyle w:val="FontStyle12"/>
                <w:sz w:val="28"/>
                <w:szCs w:val="28"/>
                <w:lang w:val="ru-RU"/>
              </w:rPr>
              <w:t xml:space="preserve"> повышение уровня вовлеченности населения в культурную жизнь района и Ставропольского края.</w:t>
            </w:r>
          </w:p>
          <w:p w:rsidR="006F2D8A" w:rsidRPr="001C4B01" w:rsidRDefault="006F2D8A" w:rsidP="006B28E3">
            <w:pPr>
              <w:pStyle w:val="12"/>
              <w:tabs>
                <w:tab w:val="left" w:pos="180"/>
              </w:tabs>
              <w:spacing w:before="0" w:after="0"/>
              <w:contextualSpacing/>
              <w:jc w:val="both"/>
              <w:rPr>
                <w:rStyle w:val="FontStyle98"/>
                <w:sz w:val="28"/>
                <w:szCs w:val="28"/>
                <w:lang w:val="ru-RU"/>
              </w:rPr>
            </w:pPr>
            <w:r w:rsidRPr="001C4B01">
              <w:rPr>
                <w:rStyle w:val="FontStyle98"/>
                <w:sz w:val="28"/>
                <w:szCs w:val="28"/>
                <w:lang w:val="ru-RU"/>
              </w:rPr>
              <w:t>4.3.Обеспечение максимального удовлетворения потребностей населения в товарах, бытовых и платных услугах.</w:t>
            </w:r>
          </w:p>
          <w:p w:rsidR="006F2D8A" w:rsidRPr="001C4B01" w:rsidRDefault="006F2D8A" w:rsidP="006B28E3">
            <w:pPr>
              <w:contextualSpacing/>
              <w:jc w:val="both"/>
              <w:rPr>
                <w:rStyle w:val="FontStyle98"/>
                <w:sz w:val="28"/>
                <w:szCs w:val="28"/>
              </w:rPr>
            </w:pPr>
            <w:r w:rsidRPr="001C4B01">
              <w:rPr>
                <w:rStyle w:val="FontStyle98"/>
                <w:sz w:val="28"/>
                <w:szCs w:val="28"/>
              </w:rPr>
              <w:t>4.4.Создание эффективной системы противодействия преступности и обеспечение общественной безопасности населения.</w:t>
            </w:r>
          </w:p>
          <w:p w:rsidR="006F2D8A" w:rsidRPr="001C4B01" w:rsidRDefault="006F2D8A" w:rsidP="006B28E3">
            <w:pPr>
              <w:pStyle w:val="12"/>
              <w:tabs>
                <w:tab w:val="left" w:pos="0"/>
              </w:tabs>
              <w:spacing w:before="0" w:after="0"/>
              <w:contextualSpacing/>
              <w:jc w:val="both"/>
              <w:rPr>
                <w:rStyle w:val="FontStyle98"/>
                <w:sz w:val="28"/>
                <w:szCs w:val="28"/>
                <w:lang w:val="ru-RU"/>
              </w:rPr>
            </w:pPr>
            <w:r w:rsidRPr="001C4B01">
              <w:rPr>
                <w:rStyle w:val="FontStyle98"/>
                <w:sz w:val="28"/>
                <w:szCs w:val="28"/>
                <w:lang w:val="ru-RU"/>
              </w:rPr>
              <w:t>4.5.Обеспечение максимальной занятости населения, особенно женщин и молодежи.</w:t>
            </w:r>
          </w:p>
          <w:p w:rsidR="006F2D8A" w:rsidRPr="001C4B01" w:rsidRDefault="006F2D8A" w:rsidP="006B28E3">
            <w:pPr>
              <w:pStyle w:val="12"/>
              <w:tabs>
                <w:tab w:val="left" w:pos="0"/>
              </w:tabs>
              <w:spacing w:before="0" w:after="0"/>
              <w:contextualSpacing/>
              <w:jc w:val="both"/>
              <w:rPr>
                <w:rStyle w:val="FontStyle98"/>
                <w:sz w:val="28"/>
                <w:szCs w:val="28"/>
                <w:lang w:val="ru-RU"/>
              </w:rPr>
            </w:pPr>
            <w:r w:rsidRPr="001C4B01">
              <w:rPr>
                <w:rStyle w:val="FontStyle98"/>
                <w:sz w:val="28"/>
                <w:szCs w:val="28"/>
                <w:lang w:val="ru-RU"/>
              </w:rPr>
              <w:t>4.6.Обеспичение экологической безопасности и здоровой окружающей  среды.</w:t>
            </w:r>
          </w:p>
          <w:p w:rsidR="006F2D8A" w:rsidRPr="001C4B01" w:rsidRDefault="006F2D8A" w:rsidP="006B28E3">
            <w:pPr>
              <w:pStyle w:val="12"/>
              <w:tabs>
                <w:tab w:val="left" w:pos="0"/>
              </w:tabs>
              <w:spacing w:before="0" w:after="0"/>
              <w:contextualSpacing/>
              <w:jc w:val="both"/>
              <w:rPr>
                <w:rStyle w:val="FontStyle98"/>
                <w:sz w:val="28"/>
                <w:szCs w:val="28"/>
                <w:lang w:val="ru-RU"/>
              </w:rPr>
            </w:pPr>
            <w:r w:rsidRPr="001C4B01">
              <w:rPr>
                <w:rStyle w:val="FontStyle98"/>
                <w:sz w:val="28"/>
                <w:szCs w:val="28"/>
                <w:lang w:val="ru-RU"/>
              </w:rPr>
              <w:t xml:space="preserve"> 4.7.Создание благоприятной среды жизнедеятельности для повышения уровня и улучшения качества жизни людей, духовно-нравственного воспитания, развития человеческого потенциала.</w:t>
            </w:r>
          </w:p>
          <w:p w:rsidR="007B32D5" w:rsidRPr="001C4B01" w:rsidRDefault="006F2D8A" w:rsidP="006B28E3">
            <w:pPr>
              <w:pStyle w:val="12"/>
              <w:tabs>
                <w:tab w:val="left" w:pos="0"/>
              </w:tabs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4B01">
              <w:rPr>
                <w:rStyle w:val="FontStyle98"/>
                <w:sz w:val="28"/>
                <w:szCs w:val="28"/>
                <w:lang w:val="ru-RU"/>
              </w:rPr>
              <w:t xml:space="preserve">4.8. </w:t>
            </w:r>
            <w:r w:rsidRPr="001C4B01">
              <w:rPr>
                <w:rFonts w:ascii="Times New Roman" w:hAnsi="Times New Roman"/>
                <w:sz w:val="28"/>
                <w:szCs w:val="28"/>
                <w:lang w:val="ru-RU"/>
              </w:rPr>
              <w:t>Гармонизация межнациональных отношений и укрепление российской гражданской идентичности у населения Курского района.</w:t>
            </w:r>
          </w:p>
          <w:p w:rsidR="006F2D8A" w:rsidRPr="001C4B01" w:rsidRDefault="006F2D8A" w:rsidP="006B28E3">
            <w:pPr>
              <w:pStyle w:val="12"/>
              <w:tabs>
                <w:tab w:val="left" w:pos="0"/>
              </w:tabs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C4B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4.9.</w:t>
            </w:r>
            <w:r w:rsidR="000D78FE" w:rsidRPr="001C4B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1C4B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Реализация в Курском районе государственной политики Российской Федерации в области противодействия терроризму путем совершенствования системы профилактических мер антитеррористической направленности. </w:t>
            </w:r>
          </w:p>
          <w:p w:rsidR="000D78FE" w:rsidRPr="001C4B01" w:rsidRDefault="000D78FE" w:rsidP="006B28E3">
            <w:pPr>
              <w:tabs>
                <w:tab w:val="left" w:pos="708"/>
              </w:tabs>
              <w:spacing w:line="225" w:lineRule="atLeast"/>
              <w:contextualSpacing/>
              <w:jc w:val="both"/>
              <w:rPr>
                <w:sz w:val="28"/>
                <w:szCs w:val="28"/>
              </w:rPr>
            </w:pPr>
            <w:r w:rsidRPr="001C4B01">
              <w:rPr>
                <w:sz w:val="28"/>
                <w:szCs w:val="28"/>
              </w:rPr>
              <w:t>4.10. Обеспечение постоянной готовности органов управления, сил и средств к выполнению возложенных задач по предупреждению и ликвидации чрезвычайных ситуаций на территории Курского района.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jc w:val="center"/>
              <w:rPr>
                <w:rFonts w:eastAsia="Times New Roman"/>
                <w:b/>
                <w:bCs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b/>
                <w:bCs/>
                <w:kern w:val="0"/>
                <w:sz w:val="28"/>
                <w:szCs w:val="28"/>
                <w:lang w:val="en-US"/>
              </w:rPr>
              <w:t xml:space="preserve">II.  </w:t>
            </w:r>
            <w:r w:rsidRPr="001C4B01">
              <w:rPr>
                <w:rFonts w:eastAsia="Times New Roman"/>
                <w:b/>
                <w:bCs/>
                <w:kern w:val="0"/>
                <w:sz w:val="28"/>
                <w:szCs w:val="28"/>
              </w:rPr>
              <w:t>Развитие конкурентоспособной экономики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1. Создание экономических, финансовых и организационных 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lastRenderedPageBreak/>
              <w:t>условий для развития экономики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lastRenderedPageBreak/>
              <w:t>1.1.Повышение энергетической эффективности использования топливно-энергетических  ресурсов.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1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1.2. Устойчивое развитие в районе отраслей сельского хозяйства.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1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1.3. Формирование современной телекоммуникационной инфраструктуры, обеспечение высокого уровня ее доступности, предоставление на ее основе качественных услуг.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1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1.4.Развитие современной и эффективной транспортной инфраструктуры и транспортной безопасности, обеспечивающей конкурентоспособность транспортной системы района.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935"/>
        </w:trPr>
        <w:tc>
          <w:tcPr>
            <w:tcW w:w="1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2. Развитие туристско-рекреационного комплекса Курского района.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2.1.Обеспечение эффективного использования и вовлечение в экономику района имеющихся природно-рекреационных ресурсов.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 2.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>2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>.Развитие материальной базы туризма путем привлечения инвестиций для строительства туристических объектов.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 2.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>. Создание с помощью туризма, в том числе делового, инвестиционного</w:t>
            </w:r>
            <w:r w:rsidR="00CE179C" w:rsidRPr="001C4B01">
              <w:rPr>
                <w:rFonts w:eastAsia="Times New Roman"/>
                <w:kern w:val="0"/>
                <w:sz w:val="28"/>
                <w:szCs w:val="28"/>
              </w:rPr>
              <w:t>,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 привлекательного имиджа района. 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9D0AD7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 2.4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 Вхождение района в туристическую сеть края, уверенное позиционирование на краевом  уровне.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 2.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>5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>.Развитие предпринимательства в сфере туризма, в том числе малого и среднего бизнеса.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 2.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>6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>.Создание туристско-рекреационных зон и зон отдыха.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A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C4B01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-1995170</wp:posOffset>
                      </wp:positionH>
                      <wp:positionV relativeFrom="paragraph">
                        <wp:posOffset>23494</wp:posOffset>
                      </wp:positionV>
                      <wp:extent cx="1905000" cy="0"/>
                      <wp:effectExtent l="0" t="0" r="19050" b="1905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57.1pt,1.85pt" to="-7.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" strokecolor="#4579b8 [3044]">
                      <o:lock v:ext="edit" shapetype="f"/>
                    </v:line>
                  </w:pict>
                </mc:Fallback>
              </mc:AlternateConten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 xml:space="preserve"> 2.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>7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.Расширение возможностей для населения района в организации отдыха, в том числе детского и семейного.</w:t>
            </w:r>
          </w:p>
          <w:p w:rsidR="00CE179C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2.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>8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>. Развитие бальнеологических курортов на территории района.</w:t>
            </w:r>
          </w:p>
          <w:p w:rsidR="00CE179C" w:rsidRPr="001C4B01" w:rsidRDefault="009D0AD7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2.9</w:t>
            </w:r>
            <w:r w:rsidR="00CE179C" w:rsidRPr="001C4B01">
              <w:rPr>
                <w:rFonts w:eastAsia="Times New Roman"/>
                <w:kern w:val="0"/>
                <w:sz w:val="28"/>
                <w:szCs w:val="28"/>
              </w:rPr>
              <w:t>. Развитие активного туризма, спортивно-оздоровительного направления, эффективное использование природных ландшафтов и водоемов.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50" w:rsidRPr="001C4B01" w:rsidRDefault="00CE179C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 Создание условий для развития рынка сбыта продукцией собственного производства.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.1. Перевооружение агропромышленного комплекса района на новой современной технической и технологической основе.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857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.2. Создание условий для устойчивого развития действующих сельскохозяйственных предприятий и хозяйств.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586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.3. Привлечение в экономику района крупных компаний и крупных инвесторов.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>4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 Создание новых высокотехнологичных агропромышленных предприятий.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1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F92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.5.Восстановление и расширение традиционных для района отраслей сельскохозяйственного производства: виноградарства, плодо- овощеводства, строительство тепличных комплексов.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F92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.6. Внедрение международных стандартов качества производимой сельскохозяйственной продукции и продуктов ее переработки, обеспечивающих конкурентоспособность предприятий района.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364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F92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.7.Создание инфраструктурной сети заготовительных, снабженческо-сбытовых потребительских кооперативов, кооперативов по переработке сельскохозяйственной продукции.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875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.8.Развитие рыночной инфраструктуры агропромышленного комплекса района для удовлетворения потребностей в продукции сельскохозяйственного производства и продуктах питания населения района и близлежащих территорий.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>9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 Превращение агропромышленного комплекса района в высокорентабельный сектор экономики.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1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1C4B01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-2002790</wp:posOffset>
                      </wp:positionH>
                      <wp:positionV relativeFrom="paragraph">
                        <wp:posOffset>-36196</wp:posOffset>
                      </wp:positionV>
                      <wp:extent cx="190500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57.7pt,-2.85pt" to="-7.7pt,-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" strokecolor="#4579b8 [3044]">
                      <o:lock v:ext="edit" shapetype="f"/>
                    </v:line>
                  </w:pict>
                </mc:Fallback>
              </mc:AlternateContent>
            </w:r>
            <w:r w:rsidR="00CE179C"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.1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>0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 Развитие стройиндустрии путем  внедрения новых технологий по производству строительных материалов и расширению рынка сбыта.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50" w:rsidRPr="001C4B01" w:rsidRDefault="00103950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50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3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.1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>1</w:t>
            </w:r>
            <w:r w:rsidR="00103950" w:rsidRPr="001C4B01">
              <w:rPr>
                <w:rFonts w:eastAsia="Times New Roman"/>
                <w:kern w:val="0"/>
                <w:sz w:val="28"/>
                <w:szCs w:val="28"/>
              </w:rPr>
              <w:t>. Создание предприятий по розливу минеральной воды из месторождений, расположенных на территории района.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79C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4.Улучшение условий для ведения бизнеса в Курском районе. 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9C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 4.1.Формирование положительного имиджа Курского района, привлекательного для размещения инвестиций.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157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9C" w:rsidRPr="001C4B01" w:rsidRDefault="00CE179C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9C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>4.2. Стимулирование деловой активности хоз</w:t>
            </w:r>
            <w:r w:rsidR="009D0AD7" w:rsidRPr="001C4B01">
              <w:rPr>
                <w:rFonts w:eastAsia="Times New Roman"/>
                <w:kern w:val="0"/>
                <w:sz w:val="28"/>
                <w:szCs w:val="28"/>
              </w:rPr>
              <w:t xml:space="preserve">яйствующих 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>субъектов, осуществляющих торговую деятельность и обеспечение их взаимодействия с краевыми товаропроизводителями.</w:t>
            </w:r>
          </w:p>
        </w:tc>
      </w:tr>
      <w:tr w:rsidR="001C4B01" w:rsidRPr="001C4B01" w:rsidTr="00F2298C">
        <w:tblPrEx>
          <w:tblCellMar>
            <w:left w:w="108" w:type="dxa"/>
          </w:tblCellMar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157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79C" w:rsidRPr="001C4B01" w:rsidRDefault="00CE179C" w:rsidP="006B28E3">
            <w:pPr>
              <w:suppressAutoHyphens w:val="0"/>
              <w:contextualSpacing/>
              <w:rPr>
                <w:rFonts w:eastAsia="Times New Roman"/>
                <w:kern w:val="0"/>
                <w:sz w:val="28"/>
                <w:szCs w:val="28"/>
              </w:rPr>
            </w:pPr>
          </w:p>
        </w:tc>
        <w:tc>
          <w:tcPr>
            <w:tcW w:w="3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79C" w:rsidRPr="001C4B01" w:rsidRDefault="00CE179C" w:rsidP="006B28E3">
            <w:pPr>
              <w:suppressAutoHyphens w:val="0"/>
              <w:contextualSpacing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4.3. </w:t>
            </w:r>
            <w:r w:rsidR="000836DE" w:rsidRPr="001C4B01">
              <w:rPr>
                <w:rFonts w:eastAsia="Times New Roman"/>
                <w:kern w:val="0"/>
                <w:sz w:val="28"/>
                <w:szCs w:val="28"/>
              </w:rPr>
              <w:t>С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>балансированност</w:t>
            </w:r>
            <w:r w:rsidR="000836DE" w:rsidRPr="001C4B01">
              <w:rPr>
                <w:rFonts w:eastAsia="Times New Roman"/>
                <w:kern w:val="0"/>
                <w:sz w:val="28"/>
                <w:szCs w:val="28"/>
              </w:rPr>
              <w:t>ь</w:t>
            </w:r>
            <w:r w:rsidRPr="001C4B01">
              <w:rPr>
                <w:rFonts w:eastAsia="Times New Roman"/>
                <w:kern w:val="0"/>
                <w:sz w:val="28"/>
                <w:szCs w:val="28"/>
              </w:rPr>
              <w:t xml:space="preserve"> развития и размещения инфраструктуры торговли, общественного питания и сферы услуг на территории Курского района.</w:t>
            </w:r>
          </w:p>
        </w:tc>
      </w:tr>
    </w:tbl>
    <w:p w:rsidR="00A040F0" w:rsidRPr="001C4B01" w:rsidRDefault="00F2298C" w:rsidP="006B28E3">
      <w:pPr>
        <w:pStyle w:val="12"/>
        <w:spacing w:before="0" w:after="0" w:line="240" w:lineRule="atLeast"/>
        <w:contextualSpacing/>
        <w:jc w:val="center"/>
        <w:rPr>
          <w:rFonts w:ascii="Times New Roman" w:hAnsi="Times New Roman"/>
          <w:sz w:val="36"/>
          <w:szCs w:val="36"/>
          <w:lang w:val="ru-RU"/>
        </w:rPr>
      </w:pPr>
      <w:r w:rsidRPr="001C4B01">
        <w:rPr>
          <w:rFonts w:ascii="Times New Roman" w:hAnsi="Times New Roman"/>
          <w:sz w:val="36"/>
          <w:szCs w:val="36"/>
          <w:lang w:val="ru-RU"/>
        </w:rPr>
        <w:br w:type="textWrapping" w:clear="all"/>
      </w:r>
    </w:p>
    <w:p w:rsidR="00164276" w:rsidRPr="001C4B01" w:rsidRDefault="00F876FA" w:rsidP="00817767">
      <w:pPr>
        <w:rPr>
          <w:b/>
          <w:sz w:val="32"/>
          <w:szCs w:val="32"/>
        </w:rPr>
      </w:pPr>
      <w:r w:rsidRPr="001C4B01">
        <w:rPr>
          <w:b/>
          <w:sz w:val="32"/>
          <w:szCs w:val="32"/>
        </w:rPr>
        <w:lastRenderedPageBreak/>
        <w:t>5. Этапы  и ожидаемые резул</w:t>
      </w:r>
      <w:r w:rsidR="00D243BF" w:rsidRPr="001C4B01">
        <w:rPr>
          <w:b/>
          <w:sz w:val="32"/>
          <w:szCs w:val="32"/>
        </w:rPr>
        <w:t>ьтаты реализации муниципальной С</w:t>
      </w:r>
      <w:r w:rsidR="00817767" w:rsidRPr="001C4B01">
        <w:rPr>
          <w:b/>
          <w:sz w:val="32"/>
          <w:szCs w:val="32"/>
        </w:rPr>
        <w:t>тратегии.</w:t>
      </w:r>
    </w:p>
    <w:p w:rsidR="00421409" w:rsidRPr="001C4B01" w:rsidRDefault="00D243BF" w:rsidP="00421409">
      <w:pPr>
        <w:pStyle w:val="ConsPlusNormal"/>
        <w:ind w:firstLine="709"/>
        <w:jc w:val="both"/>
      </w:pPr>
      <w:r w:rsidRPr="001C4B01">
        <w:rPr>
          <w:rFonts w:ascii="Times New Roman" w:hAnsi="Times New Roman" w:cs="Times New Roman"/>
          <w:sz w:val="28"/>
          <w:szCs w:val="28"/>
        </w:rPr>
        <w:t>Стратегия</w:t>
      </w:r>
      <w:r w:rsidR="00421409" w:rsidRPr="001C4B01">
        <w:rPr>
          <w:rFonts w:ascii="Times New Roman" w:hAnsi="Times New Roman" w:cs="Times New Roman"/>
          <w:sz w:val="28"/>
          <w:szCs w:val="28"/>
        </w:rPr>
        <w:t xml:space="preserve"> определена на </w:t>
      </w:r>
      <w:r w:rsidR="002254BF" w:rsidRPr="001C4B01">
        <w:rPr>
          <w:rFonts w:ascii="Times New Roman" w:hAnsi="Times New Roman" w:cs="Times New Roman"/>
          <w:sz w:val="28"/>
          <w:szCs w:val="28"/>
        </w:rPr>
        <w:t>1</w:t>
      </w:r>
      <w:r w:rsidR="0016105A" w:rsidRPr="001C4B01">
        <w:rPr>
          <w:rFonts w:ascii="Times New Roman" w:hAnsi="Times New Roman" w:cs="Times New Roman"/>
          <w:sz w:val="28"/>
          <w:szCs w:val="28"/>
        </w:rPr>
        <w:t>7</w:t>
      </w:r>
      <w:r w:rsidR="00421409" w:rsidRPr="001C4B01">
        <w:rPr>
          <w:rFonts w:ascii="Times New Roman" w:hAnsi="Times New Roman" w:cs="Times New Roman"/>
          <w:sz w:val="28"/>
          <w:szCs w:val="28"/>
        </w:rPr>
        <w:t xml:space="preserve"> лет (201</w:t>
      </w:r>
      <w:r w:rsidR="002254BF" w:rsidRPr="001C4B01">
        <w:rPr>
          <w:rFonts w:ascii="Times New Roman" w:hAnsi="Times New Roman" w:cs="Times New Roman"/>
          <w:sz w:val="28"/>
          <w:szCs w:val="28"/>
        </w:rPr>
        <w:t>9</w:t>
      </w:r>
      <w:r w:rsidR="00421409" w:rsidRPr="001C4B01">
        <w:rPr>
          <w:rFonts w:ascii="Times New Roman" w:hAnsi="Times New Roman" w:cs="Times New Roman"/>
          <w:sz w:val="28"/>
          <w:szCs w:val="28"/>
        </w:rPr>
        <w:t>-203</w:t>
      </w:r>
      <w:r w:rsidR="0016105A" w:rsidRPr="001C4B01">
        <w:rPr>
          <w:rFonts w:ascii="Times New Roman" w:hAnsi="Times New Roman" w:cs="Times New Roman"/>
          <w:sz w:val="28"/>
          <w:szCs w:val="28"/>
        </w:rPr>
        <w:t>5</w:t>
      </w:r>
      <w:r w:rsidR="00421409" w:rsidRPr="001C4B01">
        <w:rPr>
          <w:rFonts w:ascii="Times New Roman" w:hAnsi="Times New Roman" w:cs="Times New Roman"/>
          <w:sz w:val="28"/>
          <w:szCs w:val="28"/>
        </w:rPr>
        <w:t xml:space="preserve"> гг.) и </w:t>
      </w:r>
      <w:r w:rsidR="00E90257" w:rsidRPr="001C4B01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="00421409" w:rsidRPr="001C4B01">
        <w:rPr>
          <w:rFonts w:ascii="Times New Roman" w:hAnsi="Times New Roman" w:cs="Times New Roman"/>
          <w:sz w:val="28"/>
          <w:szCs w:val="28"/>
        </w:rPr>
        <w:t xml:space="preserve"> четыре этапа</w:t>
      </w:r>
      <w:r w:rsidR="00E90257" w:rsidRPr="001C4B01">
        <w:rPr>
          <w:rFonts w:ascii="Times New Roman" w:hAnsi="Times New Roman" w:cs="Times New Roman"/>
          <w:sz w:val="28"/>
          <w:szCs w:val="28"/>
        </w:rPr>
        <w:t xml:space="preserve"> реализации (три трёхлетних и один шестилетний)</w:t>
      </w:r>
      <w:r w:rsidR="00421409" w:rsidRPr="001C4B01">
        <w:rPr>
          <w:rFonts w:ascii="Times New Roman" w:hAnsi="Times New Roman" w:cs="Times New Roman"/>
          <w:sz w:val="28"/>
          <w:szCs w:val="28"/>
        </w:rPr>
        <w:t xml:space="preserve">. Этапы реализации </w:t>
      </w:r>
      <w:r w:rsidRPr="001C4B01">
        <w:rPr>
          <w:rFonts w:ascii="Times New Roman" w:hAnsi="Times New Roman" w:cs="Times New Roman"/>
          <w:sz w:val="28"/>
          <w:szCs w:val="28"/>
        </w:rPr>
        <w:t>Стратегии</w:t>
      </w:r>
      <w:r w:rsidR="00421409" w:rsidRPr="001C4B01">
        <w:rPr>
          <w:rFonts w:ascii="Times New Roman" w:hAnsi="Times New Roman" w:cs="Times New Roman"/>
          <w:sz w:val="28"/>
          <w:szCs w:val="28"/>
        </w:rPr>
        <w:t xml:space="preserve"> обозначены для выделения стадий процесса </w:t>
      </w:r>
      <w:r w:rsidR="00E90257" w:rsidRPr="001C4B01">
        <w:rPr>
          <w:rFonts w:ascii="Times New Roman" w:hAnsi="Times New Roman" w:cs="Times New Roman"/>
          <w:sz w:val="28"/>
          <w:szCs w:val="28"/>
        </w:rPr>
        <w:t>достижения стратегических целей, различаются по условия, факторам и рискам социально-экономического развития.</w:t>
      </w:r>
      <w:r w:rsidR="00421409" w:rsidRPr="001C4B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1409" w:rsidRPr="001C4B01" w:rsidRDefault="00574F70" w:rsidP="00421409">
      <w:pPr>
        <w:pStyle w:val="11"/>
        <w:spacing w:before="0" w:after="0"/>
        <w:ind w:left="0" w:right="0" w:firstLine="709"/>
        <w:jc w:val="both"/>
      </w:pPr>
      <w:hyperlink w:anchor="Par226" w:history="1">
        <w:r w:rsidR="00945364" w:rsidRPr="001C4B01">
          <w:rPr>
            <w:rStyle w:val="af"/>
            <w:b/>
            <w:color w:val="auto"/>
            <w:sz w:val="28"/>
            <w:szCs w:val="28"/>
            <w:lang w:val="en-US"/>
          </w:rPr>
          <w:t>I</w:t>
        </w:r>
        <w:r w:rsidR="00421409" w:rsidRPr="001C4B01">
          <w:rPr>
            <w:rStyle w:val="af"/>
            <w:b/>
            <w:color w:val="auto"/>
            <w:sz w:val="28"/>
            <w:szCs w:val="28"/>
          </w:rPr>
          <w:t xml:space="preserve"> этап</w:t>
        </w:r>
      </w:hyperlink>
      <w:r w:rsidR="00421409" w:rsidRPr="001C4B01">
        <w:rPr>
          <w:b/>
          <w:sz w:val="28"/>
          <w:szCs w:val="28"/>
        </w:rPr>
        <w:t>:</w:t>
      </w:r>
      <w:r w:rsidR="00E90257" w:rsidRPr="001C4B01">
        <w:rPr>
          <w:b/>
          <w:sz w:val="28"/>
          <w:szCs w:val="28"/>
        </w:rPr>
        <w:t xml:space="preserve"> 201</w:t>
      </w:r>
      <w:r w:rsidR="002254BF" w:rsidRPr="001C4B01">
        <w:rPr>
          <w:b/>
          <w:sz w:val="28"/>
          <w:szCs w:val="28"/>
        </w:rPr>
        <w:t>9</w:t>
      </w:r>
      <w:r w:rsidR="00E90257" w:rsidRPr="001C4B01">
        <w:rPr>
          <w:b/>
          <w:sz w:val="28"/>
          <w:szCs w:val="28"/>
        </w:rPr>
        <w:t>-20</w:t>
      </w:r>
      <w:r w:rsidR="002254BF" w:rsidRPr="001C4B01">
        <w:rPr>
          <w:b/>
          <w:sz w:val="28"/>
          <w:szCs w:val="28"/>
        </w:rPr>
        <w:t>20</w:t>
      </w:r>
      <w:r w:rsidR="00421409" w:rsidRPr="001C4B01">
        <w:rPr>
          <w:b/>
          <w:sz w:val="28"/>
          <w:szCs w:val="28"/>
        </w:rPr>
        <w:t xml:space="preserve"> гг.</w:t>
      </w:r>
      <w:r w:rsidR="00421409" w:rsidRPr="001C4B01">
        <w:rPr>
          <w:sz w:val="28"/>
          <w:szCs w:val="28"/>
        </w:rPr>
        <w:t xml:space="preserve"> – переформатирование системы нормативных правовых актов </w:t>
      </w:r>
      <w:r w:rsidR="004328C7" w:rsidRPr="001C4B01">
        <w:rPr>
          <w:sz w:val="28"/>
          <w:szCs w:val="28"/>
        </w:rPr>
        <w:t>Курского муниципального района</w:t>
      </w:r>
      <w:r w:rsidR="00684553" w:rsidRPr="001C4B01">
        <w:rPr>
          <w:sz w:val="28"/>
          <w:szCs w:val="28"/>
        </w:rPr>
        <w:t xml:space="preserve"> Ставропольского края</w:t>
      </w:r>
      <w:r w:rsidR="00421409" w:rsidRPr="001C4B01">
        <w:rPr>
          <w:sz w:val="28"/>
          <w:szCs w:val="28"/>
        </w:rPr>
        <w:t>. На данном этапе планируется усов</w:t>
      </w:r>
      <w:r w:rsidR="00DC5082" w:rsidRPr="001C4B01">
        <w:rPr>
          <w:sz w:val="28"/>
          <w:szCs w:val="28"/>
        </w:rPr>
        <w:t>ершенствовать правовую базу рай</w:t>
      </w:r>
      <w:r w:rsidR="00421409" w:rsidRPr="001C4B01">
        <w:rPr>
          <w:sz w:val="28"/>
          <w:szCs w:val="28"/>
        </w:rPr>
        <w:t xml:space="preserve">она для реализации целей и задач </w:t>
      </w:r>
      <w:r w:rsidR="00D243BF" w:rsidRPr="001C4B01">
        <w:rPr>
          <w:sz w:val="28"/>
          <w:szCs w:val="28"/>
        </w:rPr>
        <w:t>Стратегии</w:t>
      </w:r>
      <w:r w:rsidR="00421409" w:rsidRPr="001C4B01">
        <w:rPr>
          <w:sz w:val="28"/>
          <w:szCs w:val="28"/>
        </w:rPr>
        <w:t xml:space="preserve">. </w:t>
      </w:r>
      <w:r w:rsidR="00E90257" w:rsidRPr="001C4B01">
        <w:rPr>
          <w:sz w:val="28"/>
          <w:szCs w:val="28"/>
        </w:rPr>
        <w:t xml:space="preserve">Первый этап характеризуется завершением реализации майских Указов Президента РФ, снижением негативного влияния экономического и финансового кризиса. </w:t>
      </w:r>
      <w:r w:rsidR="00421409" w:rsidRPr="001C4B01">
        <w:rPr>
          <w:sz w:val="28"/>
          <w:szCs w:val="28"/>
        </w:rPr>
        <w:t xml:space="preserve">Предполагается привлечение инвесторов для реализации проектов в сфере </w:t>
      </w:r>
      <w:r w:rsidR="002312B1" w:rsidRPr="001C4B01">
        <w:rPr>
          <w:sz w:val="28"/>
          <w:szCs w:val="28"/>
        </w:rPr>
        <w:t>сельского хозяйства и материального производства</w:t>
      </w:r>
      <w:r w:rsidR="00E90257" w:rsidRPr="001C4B01">
        <w:rPr>
          <w:sz w:val="28"/>
          <w:szCs w:val="28"/>
        </w:rPr>
        <w:t>, в том числе  в рамках программы «импортозамещения»</w:t>
      </w:r>
      <w:r w:rsidR="002312B1" w:rsidRPr="001C4B01">
        <w:rPr>
          <w:sz w:val="28"/>
          <w:szCs w:val="28"/>
        </w:rPr>
        <w:t>.</w:t>
      </w:r>
      <w:r w:rsidR="00421409" w:rsidRPr="001C4B01">
        <w:rPr>
          <w:sz w:val="28"/>
          <w:szCs w:val="28"/>
        </w:rPr>
        <w:t xml:space="preserve"> </w:t>
      </w:r>
    </w:p>
    <w:p w:rsidR="00421409" w:rsidRPr="001C4B01" w:rsidRDefault="00574F70" w:rsidP="00421409">
      <w:pPr>
        <w:pStyle w:val="11"/>
        <w:spacing w:before="0" w:after="0"/>
        <w:ind w:left="0" w:right="0" w:firstLine="709"/>
        <w:jc w:val="both"/>
      </w:pPr>
      <w:hyperlink w:anchor="Par304" w:history="1">
        <w:r w:rsidR="00945364" w:rsidRPr="001C4B01">
          <w:rPr>
            <w:rStyle w:val="af"/>
            <w:b/>
            <w:color w:val="auto"/>
            <w:sz w:val="28"/>
            <w:szCs w:val="28"/>
            <w:lang w:val="en-US"/>
          </w:rPr>
          <w:t>II</w:t>
        </w:r>
        <w:r w:rsidR="00421409" w:rsidRPr="001C4B01">
          <w:rPr>
            <w:rStyle w:val="af"/>
            <w:b/>
            <w:color w:val="auto"/>
            <w:sz w:val="28"/>
            <w:szCs w:val="28"/>
          </w:rPr>
          <w:t xml:space="preserve"> этап</w:t>
        </w:r>
      </w:hyperlink>
      <w:r w:rsidR="00421409" w:rsidRPr="001C4B01">
        <w:rPr>
          <w:b/>
          <w:sz w:val="28"/>
          <w:szCs w:val="28"/>
        </w:rPr>
        <w:t>: 20</w:t>
      </w:r>
      <w:r w:rsidR="002254BF" w:rsidRPr="001C4B01">
        <w:rPr>
          <w:b/>
          <w:sz w:val="28"/>
          <w:szCs w:val="28"/>
        </w:rPr>
        <w:t>21</w:t>
      </w:r>
      <w:r w:rsidR="00421409" w:rsidRPr="001C4B01">
        <w:rPr>
          <w:b/>
          <w:sz w:val="28"/>
          <w:szCs w:val="28"/>
        </w:rPr>
        <w:t>-202</w:t>
      </w:r>
      <w:r w:rsidR="0016105A" w:rsidRPr="001C4B01">
        <w:rPr>
          <w:b/>
          <w:sz w:val="28"/>
          <w:szCs w:val="28"/>
        </w:rPr>
        <w:t>4</w:t>
      </w:r>
      <w:r w:rsidR="00421409" w:rsidRPr="001C4B01">
        <w:rPr>
          <w:b/>
          <w:sz w:val="28"/>
          <w:szCs w:val="28"/>
        </w:rPr>
        <w:t xml:space="preserve"> гг. </w:t>
      </w:r>
      <w:r w:rsidR="00421409" w:rsidRPr="001C4B01">
        <w:rPr>
          <w:sz w:val="28"/>
          <w:szCs w:val="28"/>
        </w:rPr>
        <w:t>- осуществление концентрации финансовых средств, человеческого капитала, управле</w:t>
      </w:r>
      <w:r w:rsidR="008B264C" w:rsidRPr="001C4B01">
        <w:rPr>
          <w:sz w:val="28"/>
          <w:szCs w:val="28"/>
        </w:rPr>
        <w:t xml:space="preserve">нческого потенциала, природных </w:t>
      </w:r>
      <w:r w:rsidR="00421409" w:rsidRPr="001C4B01">
        <w:rPr>
          <w:sz w:val="28"/>
          <w:szCs w:val="28"/>
        </w:rPr>
        <w:t xml:space="preserve"> ресурсов с их последующим эффективным и</w:t>
      </w:r>
      <w:r w:rsidR="00EF6162" w:rsidRPr="001C4B01">
        <w:rPr>
          <w:sz w:val="28"/>
          <w:szCs w:val="28"/>
        </w:rPr>
        <w:t>спользованием на территории района</w:t>
      </w:r>
      <w:r w:rsidR="00421409" w:rsidRPr="001C4B01">
        <w:rPr>
          <w:sz w:val="28"/>
          <w:szCs w:val="28"/>
        </w:rPr>
        <w:t xml:space="preserve">. Стимулирование развития малого и среднего предпринимательства в реальном секторе экономики и создание конкурентной </w:t>
      </w:r>
      <w:r w:rsidR="00F14206" w:rsidRPr="001C4B01">
        <w:rPr>
          <w:sz w:val="28"/>
          <w:szCs w:val="28"/>
        </w:rPr>
        <w:t>среды, о</w:t>
      </w:r>
      <w:r w:rsidR="00421409" w:rsidRPr="001C4B01">
        <w:rPr>
          <w:sz w:val="28"/>
          <w:szCs w:val="28"/>
        </w:rPr>
        <w:t>беспечение</w:t>
      </w:r>
      <w:r w:rsidR="00F14206" w:rsidRPr="001C4B01">
        <w:rPr>
          <w:sz w:val="28"/>
          <w:szCs w:val="28"/>
        </w:rPr>
        <w:t xml:space="preserve"> продовольственной безопасности.</w:t>
      </w:r>
      <w:r w:rsidR="00421409" w:rsidRPr="001C4B01">
        <w:rPr>
          <w:sz w:val="28"/>
          <w:szCs w:val="28"/>
        </w:rPr>
        <w:t xml:space="preserve"> </w:t>
      </w:r>
      <w:r w:rsidR="00E90257" w:rsidRPr="001C4B01">
        <w:rPr>
          <w:sz w:val="28"/>
          <w:szCs w:val="28"/>
        </w:rPr>
        <w:t>Развитие туристко-рекреационного комплекса</w:t>
      </w:r>
      <w:r w:rsidR="00421409" w:rsidRPr="001C4B01">
        <w:rPr>
          <w:sz w:val="28"/>
          <w:szCs w:val="28"/>
        </w:rPr>
        <w:t xml:space="preserve">, развитие </w:t>
      </w:r>
      <w:r w:rsidR="00267416" w:rsidRPr="001C4B01">
        <w:rPr>
          <w:sz w:val="28"/>
          <w:szCs w:val="28"/>
        </w:rPr>
        <w:t xml:space="preserve">малого и среднего </w:t>
      </w:r>
      <w:r w:rsidR="00421409" w:rsidRPr="001C4B01">
        <w:rPr>
          <w:sz w:val="28"/>
          <w:szCs w:val="28"/>
        </w:rPr>
        <w:t>бизнеса. Решение проблемы превышения расходов консолидированного бюджета</w:t>
      </w:r>
      <w:r w:rsidR="0076733F" w:rsidRPr="001C4B01">
        <w:rPr>
          <w:sz w:val="28"/>
          <w:szCs w:val="28"/>
        </w:rPr>
        <w:t xml:space="preserve"> Курского муниципального района</w:t>
      </w:r>
      <w:r w:rsidR="00421409" w:rsidRPr="001C4B01">
        <w:rPr>
          <w:sz w:val="28"/>
          <w:szCs w:val="28"/>
        </w:rPr>
        <w:t xml:space="preserve"> Ставропольского края над собственными доходами.</w:t>
      </w:r>
    </w:p>
    <w:p w:rsidR="00730E6B" w:rsidRPr="001C4B01" w:rsidRDefault="00574F70" w:rsidP="00421409">
      <w:pPr>
        <w:pStyle w:val="11"/>
        <w:spacing w:before="0" w:after="0"/>
        <w:ind w:left="0" w:right="0" w:firstLine="709"/>
        <w:jc w:val="both"/>
        <w:rPr>
          <w:sz w:val="28"/>
          <w:szCs w:val="28"/>
        </w:rPr>
      </w:pPr>
      <w:hyperlink w:anchor="Par313" w:history="1">
        <w:r w:rsidR="00945364" w:rsidRPr="001C4B01">
          <w:rPr>
            <w:rStyle w:val="af"/>
            <w:b/>
            <w:color w:val="auto"/>
            <w:sz w:val="28"/>
            <w:szCs w:val="28"/>
            <w:lang w:val="en-US"/>
          </w:rPr>
          <w:t>III</w:t>
        </w:r>
        <w:r w:rsidR="00421409" w:rsidRPr="001C4B01">
          <w:rPr>
            <w:rStyle w:val="af"/>
            <w:b/>
            <w:color w:val="auto"/>
            <w:sz w:val="28"/>
            <w:szCs w:val="28"/>
          </w:rPr>
          <w:t xml:space="preserve"> этап</w:t>
        </w:r>
      </w:hyperlink>
      <w:r w:rsidR="00421409" w:rsidRPr="001C4B01">
        <w:rPr>
          <w:b/>
          <w:sz w:val="28"/>
          <w:szCs w:val="28"/>
        </w:rPr>
        <w:t>: 202</w:t>
      </w:r>
      <w:r w:rsidR="0016105A" w:rsidRPr="001C4B01">
        <w:rPr>
          <w:b/>
          <w:sz w:val="28"/>
          <w:szCs w:val="28"/>
        </w:rPr>
        <w:t>5</w:t>
      </w:r>
      <w:r w:rsidR="00421409" w:rsidRPr="001C4B01">
        <w:rPr>
          <w:b/>
          <w:sz w:val="28"/>
          <w:szCs w:val="28"/>
        </w:rPr>
        <w:t>-202</w:t>
      </w:r>
      <w:r w:rsidR="0016105A" w:rsidRPr="001C4B01">
        <w:rPr>
          <w:b/>
          <w:sz w:val="28"/>
          <w:szCs w:val="28"/>
        </w:rPr>
        <w:t>9</w:t>
      </w:r>
      <w:r w:rsidR="00421409" w:rsidRPr="001C4B01">
        <w:rPr>
          <w:b/>
          <w:sz w:val="28"/>
          <w:szCs w:val="28"/>
        </w:rPr>
        <w:t xml:space="preserve"> гг. </w:t>
      </w:r>
      <w:r w:rsidR="00421409" w:rsidRPr="001C4B01">
        <w:rPr>
          <w:sz w:val="28"/>
          <w:szCs w:val="28"/>
        </w:rPr>
        <w:t xml:space="preserve">– формирование новой устойчивой и сбалансированной инфраструктуры, позволяющей обеспечить высокий уровень качества жизни и ускоренное развитие экономики. </w:t>
      </w:r>
      <w:r w:rsidR="00E90257" w:rsidRPr="001C4B01">
        <w:rPr>
          <w:sz w:val="28"/>
          <w:szCs w:val="28"/>
        </w:rPr>
        <w:t>Модернизация существующих производств и создание новых</w:t>
      </w:r>
      <w:r w:rsidR="0054463D" w:rsidRPr="001C4B01">
        <w:rPr>
          <w:sz w:val="28"/>
          <w:szCs w:val="28"/>
        </w:rPr>
        <w:t xml:space="preserve"> в перерабатывающей промышленности. Повышение эффективности деятельности предприятий путем увеличения производительности труда, внедрения новых технологий производства.</w:t>
      </w:r>
      <w:r w:rsidR="004613B8" w:rsidRPr="001C4B01">
        <w:rPr>
          <w:sz w:val="28"/>
          <w:szCs w:val="28"/>
        </w:rPr>
        <w:t xml:space="preserve"> Курский район переходит из сырьевого кластера в аграрно-сырьевой, основной характеристикой которого является сочетание отраслей по производству продукции сельского хозяйства и ее переработке.</w:t>
      </w:r>
    </w:p>
    <w:p w:rsidR="00DC5D35" w:rsidRPr="001C4B01" w:rsidRDefault="00574F70" w:rsidP="00421409">
      <w:pPr>
        <w:pStyle w:val="11"/>
        <w:spacing w:before="0" w:after="0"/>
        <w:ind w:left="0" w:right="0" w:firstLine="709"/>
        <w:jc w:val="both"/>
        <w:rPr>
          <w:sz w:val="28"/>
          <w:szCs w:val="28"/>
        </w:rPr>
      </w:pPr>
      <w:hyperlink w:anchor="Par313" w:history="1">
        <w:r w:rsidR="00945364" w:rsidRPr="001C4B01">
          <w:rPr>
            <w:rStyle w:val="af"/>
            <w:b/>
            <w:color w:val="auto"/>
            <w:sz w:val="28"/>
            <w:szCs w:val="28"/>
            <w:lang w:val="en-US"/>
          </w:rPr>
          <w:t>IV</w:t>
        </w:r>
        <w:r w:rsidR="00421409" w:rsidRPr="001C4B01">
          <w:rPr>
            <w:rStyle w:val="af"/>
            <w:b/>
            <w:color w:val="auto"/>
            <w:sz w:val="28"/>
            <w:szCs w:val="28"/>
          </w:rPr>
          <w:t xml:space="preserve"> этап</w:t>
        </w:r>
      </w:hyperlink>
      <w:r w:rsidR="0016105A" w:rsidRPr="001C4B01">
        <w:rPr>
          <w:b/>
          <w:sz w:val="28"/>
          <w:szCs w:val="28"/>
        </w:rPr>
        <w:t>: 2030</w:t>
      </w:r>
      <w:r w:rsidR="00421409" w:rsidRPr="001C4B01">
        <w:rPr>
          <w:b/>
          <w:sz w:val="28"/>
          <w:szCs w:val="28"/>
        </w:rPr>
        <w:t>-203</w:t>
      </w:r>
      <w:r w:rsidR="0016105A" w:rsidRPr="001C4B01">
        <w:rPr>
          <w:b/>
          <w:sz w:val="28"/>
          <w:szCs w:val="28"/>
        </w:rPr>
        <w:t>5</w:t>
      </w:r>
      <w:r w:rsidR="00421409" w:rsidRPr="001C4B01">
        <w:rPr>
          <w:b/>
          <w:sz w:val="28"/>
          <w:szCs w:val="28"/>
        </w:rPr>
        <w:t xml:space="preserve"> гг.</w:t>
      </w:r>
      <w:r w:rsidR="00421409" w:rsidRPr="001C4B01">
        <w:rPr>
          <w:sz w:val="28"/>
          <w:szCs w:val="28"/>
        </w:rPr>
        <w:t xml:space="preserve"> – </w:t>
      </w:r>
      <w:r w:rsidR="008C2D76" w:rsidRPr="001C4B01">
        <w:rPr>
          <w:sz w:val="28"/>
          <w:szCs w:val="28"/>
        </w:rPr>
        <w:t xml:space="preserve"> социальная ориентация</w:t>
      </w:r>
      <w:r w:rsidR="00776D8C" w:rsidRPr="001C4B01">
        <w:rPr>
          <w:sz w:val="28"/>
          <w:szCs w:val="28"/>
        </w:rPr>
        <w:t xml:space="preserve">, полагающая главной целью </w:t>
      </w:r>
      <w:r w:rsidR="00D243BF" w:rsidRPr="001C4B01">
        <w:rPr>
          <w:sz w:val="28"/>
          <w:szCs w:val="28"/>
        </w:rPr>
        <w:t>Стратегии</w:t>
      </w:r>
      <w:r w:rsidR="00776D8C" w:rsidRPr="001C4B01">
        <w:rPr>
          <w:sz w:val="28"/>
          <w:szCs w:val="28"/>
        </w:rPr>
        <w:t xml:space="preserve"> </w:t>
      </w:r>
      <w:r w:rsidR="00421409" w:rsidRPr="001C4B01">
        <w:rPr>
          <w:sz w:val="28"/>
          <w:szCs w:val="28"/>
        </w:rPr>
        <w:t xml:space="preserve">повышение </w:t>
      </w:r>
      <w:r w:rsidR="0020195C" w:rsidRPr="001C4B01">
        <w:rPr>
          <w:sz w:val="28"/>
          <w:szCs w:val="28"/>
        </w:rPr>
        <w:t>уровня и качество</w:t>
      </w:r>
      <w:r w:rsidR="00421409" w:rsidRPr="001C4B01">
        <w:rPr>
          <w:sz w:val="28"/>
          <w:szCs w:val="28"/>
        </w:rPr>
        <w:t xml:space="preserve"> </w:t>
      </w:r>
      <w:r w:rsidR="0020195C" w:rsidRPr="001C4B01">
        <w:rPr>
          <w:sz w:val="28"/>
          <w:szCs w:val="28"/>
        </w:rPr>
        <w:t>жизни населения.</w:t>
      </w:r>
      <w:r w:rsidR="00421409" w:rsidRPr="001C4B01">
        <w:rPr>
          <w:sz w:val="28"/>
          <w:szCs w:val="28"/>
        </w:rPr>
        <w:t xml:space="preserve"> </w:t>
      </w:r>
      <w:r w:rsidR="0054463D" w:rsidRPr="001C4B01">
        <w:rPr>
          <w:sz w:val="28"/>
          <w:szCs w:val="28"/>
        </w:rPr>
        <w:t>У</w:t>
      </w:r>
      <w:r w:rsidR="003967F1" w:rsidRPr="001C4B01">
        <w:rPr>
          <w:sz w:val="28"/>
          <w:szCs w:val="28"/>
        </w:rPr>
        <w:t xml:space="preserve">стойчивое  развитие Курского муниципального района, создание </w:t>
      </w:r>
      <w:r w:rsidR="00AC633C" w:rsidRPr="001C4B01">
        <w:rPr>
          <w:sz w:val="28"/>
          <w:szCs w:val="28"/>
        </w:rPr>
        <w:t xml:space="preserve"> динамично развивающейся, </w:t>
      </w:r>
      <w:r w:rsidR="00156E3B" w:rsidRPr="001C4B01">
        <w:rPr>
          <w:sz w:val="28"/>
          <w:szCs w:val="28"/>
        </w:rPr>
        <w:t>конкурентоспособной</w:t>
      </w:r>
      <w:r w:rsidR="00AC633C" w:rsidRPr="001C4B01">
        <w:rPr>
          <w:sz w:val="28"/>
          <w:szCs w:val="28"/>
        </w:rPr>
        <w:t xml:space="preserve"> экономики, обеспечивающей занятость населения.</w:t>
      </w:r>
      <w:r w:rsidR="0054463D" w:rsidRPr="001C4B01">
        <w:rPr>
          <w:sz w:val="28"/>
          <w:szCs w:val="28"/>
        </w:rPr>
        <w:t xml:space="preserve"> Сбалансированное пространственное развитие, реализация потенциала муниципальных точек роста. Реализуются долгосрочные проекты, начатые во втором и третьем периоде. Налоговая база Курского муниципального района расширилась, поступление налоговых и неналоговых доходов в муниципальный бюджет обеспечивает покрытие текущих расходов. </w:t>
      </w:r>
    </w:p>
    <w:p w:rsidR="00492E84" w:rsidRPr="001C4B01" w:rsidRDefault="00421409" w:rsidP="002254BF">
      <w:pPr>
        <w:jc w:val="center"/>
        <w:rPr>
          <w:b/>
          <w:sz w:val="28"/>
        </w:rPr>
      </w:pPr>
      <w:r w:rsidRPr="001C4B01">
        <w:rPr>
          <w:b/>
          <w:sz w:val="28"/>
        </w:rPr>
        <w:lastRenderedPageBreak/>
        <w:t xml:space="preserve">Ожидаемые результаты реализации </w:t>
      </w:r>
      <w:r w:rsidR="00D243BF" w:rsidRPr="001C4B01">
        <w:rPr>
          <w:b/>
          <w:sz w:val="28"/>
        </w:rPr>
        <w:t>Стратегии</w:t>
      </w:r>
      <w:r w:rsidRPr="001C4B01">
        <w:rPr>
          <w:b/>
          <w:sz w:val="28"/>
        </w:rPr>
        <w:t xml:space="preserve"> в сравнении с текущим состоянием со</w:t>
      </w:r>
      <w:r w:rsidR="00721AB5" w:rsidRPr="001C4B01">
        <w:rPr>
          <w:b/>
          <w:sz w:val="28"/>
        </w:rPr>
        <w:t>циально-экономического развития</w:t>
      </w:r>
      <w:r w:rsidR="002254BF" w:rsidRPr="001C4B01">
        <w:rPr>
          <w:b/>
          <w:sz w:val="28"/>
        </w:rPr>
        <w:t>.</w:t>
      </w:r>
    </w:p>
    <w:p w:rsidR="002254BF" w:rsidRPr="001C4B01" w:rsidRDefault="002254BF" w:rsidP="002254BF">
      <w:pPr>
        <w:jc w:val="center"/>
        <w:rPr>
          <w:b/>
          <w:sz w:val="28"/>
        </w:rPr>
      </w:pPr>
    </w:p>
    <w:tbl>
      <w:tblPr>
        <w:tblpPr w:leftFromText="180" w:rightFromText="180" w:vertAnchor="text" w:tblpY="20"/>
        <w:tblW w:w="0" w:type="auto"/>
        <w:tblLayout w:type="fixed"/>
        <w:tblCellMar>
          <w:left w:w="113" w:type="dxa"/>
        </w:tblCellMar>
        <w:tblLook w:val="0020" w:firstRow="1" w:lastRow="0" w:firstColumn="0" w:lastColumn="0" w:noHBand="0" w:noVBand="0"/>
      </w:tblPr>
      <w:tblGrid>
        <w:gridCol w:w="4224"/>
        <w:gridCol w:w="5249"/>
      </w:tblGrid>
      <w:tr w:rsidR="001C4B01" w:rsidRPr="001C4B01" w:rsidTr="00721AB5">
        <w:trPr>
          <w:trHeight w:val="420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21AB5" w:rsidRPr="001C4B01" w:rsidRDefault="00721AB5" w:rsidP="002254BF">
            <w:pPr>
              <w:jc w:val="center"/>
            </w:pPr>
            <w:r w:rsidRPr="001C4B01">
              <w:rPr>
                <w:b/>
                <w:sz w:val="28"/>
                <w:szCs w:val="28"/>
              </w:rPr>
              <w:t>201</w:t>
            </w:r>
            <w:r w:rsidR="002254BF" w:rsidRPr="001C4B01">
              <w:rPr>
                <w:b/>
                <w:sz w:val="28"/>
                <w:szCs w:val="28"/>
              </w:rPr>
              <w:t>8</w:t>
            </w:r>
            <w:r w:rsidRPr="001C4B01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1AB5" w:rsidRPr="001C4B01" w:rsidRDefault="00721AB5" w:rsidP="0016105A">
            <w:pPr>
              <w:jc w:val="center"/>
            </w:pPr>
            <w:r w:rsidRPr="001C4B01">
              <w:rPr>
                <w:b/>
                <w:sz w:val="28"/>
                <w:szCs w:val="28"/>
              </w:rPr>
              <w:t>203</w:t>
            </w:r>
            <w:r w:rsidR="0016105A" w:rsidRPr="001C4B01">
              <w:rPr>
                <w:b/>
                <w:sz w:val="28"/>
                <w:szCs w:val="28"/>
              </w:rPr>
              <w:t>5</w:t>
            </w:r>
            <w:r w:rsidRPr="001C4B01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617BC" w:rsidRPr="001C4B01" w:rsidRDefault="007617BC" w:rsidP="00721AB5">
            <w:pPr>
              <w:jc w:val="both"/>
            </w:pPr>
            <w:r w:rsidRPr="001C4B01">
              <w:rPr>
                <w:sz w:val="22"/>
                <w:szCs w:val="28"/>
              </w:rPr>
              <w:t>Диспропорции в социально-экономическом развитии муниципальных  образовани</w:t>
            </w:r>
            <w:r w:rsidR="00721AB5" w:rsidRPr="001C4B01">
              <w:rPr>
                <w:sz w:val="22"/>
                <w:szCs w:val="28"/>
              </w:rPr>
              <w:t>й</w:t>
            </w:r>
            <w:r w:rsidRPr="001C4B01">
              <w:rPr>
                <w:sz w:val="22"/>
                <w:szCs w:val="28"/>
              </w:rPr>
              <w:t>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617BC" w:rsidRPr="001C4B01" w:rsidRDefault="007617BC" w:rsidP="007617BC">
            <w:pPr>
              <w:jc w:val="both"/>
            </w:pPr>
            <w:r w:rsidRPr="001C4B01">
              <w:rPr>
                <w:sz w:val="22"/>
                <w:szCs w:val="28"/>
              </w:rPr>
              <w:t xml:space="preserve">Созданы максимально равные условия </w:t>
            </w:r>
            <w:r w:rsidR="00721AB5" w:rsidRPr="001C4B01">
              <w:rPr>
                <w:sz w:val="22"/>
                <w:szCs w:val="28"/>
              </w:rPr>
              <w:t xml:space="preserve">для </w:t>
            </w:r>
            <w:r w:rsidRPr="001C4B01">
              <w:rPr>
                <w:sz w:val="22"/>
                <w:szCs w:val="28"/>
              </w:rPr>
              <w:t>реализации человеческого потенциала жителей</w:t>
            </w:r>
            <w:r w:rsidR="00721AB5" w:rsidRPr="001C4B01">
              <w:rPr>
                <w:sz w:val="22"/>
                <w:szCs w:val="28"/>
              </w:rPr>
              <w:t xml:space="preserve"> и для развития экономики </w:t>
            </w:r>
            <w:r w:rsidRPr="001C4B01">
              <w:rPr>
                <w:sz w:val="22"/>
                <w:szCs w:val="28"/>
              </w:rPr>
              <w:t xml:space="preserve"> Курского муниципального района.</w:t>
            </w:r>
            <w:r w:rsidR="007A1FD0" w:rsidRPr="001C4B01">
              <w:rPr>
                <w:sz w:val="22"/>
                <w:szCs w:val="28"/>
              </w:rPr>
              <w:t xml:space="preserve"> Улучшена транспортная инфраструктура, проведена модернизация коммунальных сетей.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617BC" w:rsidRPr="001C4B01" w:rsidRDefault="007617BC" w:rsidP="007617BC">
            <w:pPr>
              <w:jc w:val="both"/>
            </w:pPr>
            <w:r w:rsidRPr="001C4B01">
              <w:rPr>
                <w:sz w:val="22"/>
                <w:szCs w:val="28"/>
              </w:rPr>
              <w:t>Сложность прохождения административных процедур.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617BC" w:rsidRPr="001C4B01" w:rsidRDefault="007617BC" w:rsidP="007617BC">
            <w:pPr>
              <w:jc w:val="both"/>
            </w:pPr>
            <w:r w:rsidRPr="001C4B01">
              <w:rPr>
                <w:sz w:val="22"/>
                <w:szCs w:val="28"/>
              </w:rPr>
              <w:t>Минимизированы административные барьеры и построена эффективная модель взаимодействия органов местного самоуправления Курского муниципального района и бизнеса. Обеспечены комфортные и прозрачные условия ведения предпринимательской деятельности.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617BC" w:rsidRPr="001C4B01" w:rsidRDefault="007617BC" w:rsidP="007617BC">
            <w:pPr>
              <w:jc w:val="both"/>
            </w:pPr>
            <w:r w:rsidRPr="001C4B01">
              <w:rPr>
                <w:sz w:val="22"/>
                <w:szCs w:val="28"/>
              </w:rPr>
              <w:t xml:space="preserve">Сильная зависимость от изменений федерального законодательства. 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617BC" w:rsidRPr="001C4B01" w:rsidRDefault="007617BC" w:rsidP="007617BC">
            <w:pPr>
              <w:jc w:val="both"/>
            </w:pPr>
            <w:r w:rsidRPr="001C4B01">
              <w:rPr>
                <w:sz w:val="22"/>
                <w:szCs w:val="28"/>
              </w:rPr>
              <w:t>Гибкое региональное законодательство, позволяющее эффективно приспосабливаться под изменение внешних условий.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A1FD0" w:rsidRPr="001C4B01" w:rsidRDefault="007A1FD0" w:rsidP="002254BF">
            <w:pPr>
              <w:jc w:val="center"/>
            </w:pPr>
            <w:r w:rsidRPr="001C4B01">
              <w:rPr>
                <w:b/>
                <w:sz w:val="28"/>
                <w:szCs w:val="28"/>
              </w:rPr>
              <w:t>201</w:t>
            </w:r>
            <w:r w:rsidR="002254BF" w:rsidRPr="001C4B01">
              <w:rPr>
                <w:b/>
                <w:sz w:val="28"/>
                <w:szCs w:val="28"/>
              </w:rPr>
              <w:t>8</w:t>
            </w:r>
            <w:r w:rsidRPr="001C4B01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1FD0" w:rsidRPr="001C4B01" w:rsidRDefault="007A1FD0" w:rsidP="00A31A09">
            <w:pPr>
              <w:jc w:val="center"/>
            </w:pPr>
            <w:r w:rsidRPr="001C4B01">
              <w:rPr>
                <w:b/>
                <w:sz w:val="28"/>
                <w:szCs w:val="28"/>
              </w:rPr>
              <w:t>203</w:t>
            </w:r>
            <w:r w:rsidR="00A31A09" w:rsidRPr="001C4B01">
              <w:rPr>
                <w:b/>
                <w:sz w:val="28"/>
                <w:szCs w:val="28"/>
              </w:rPr>
              <w:t>5</w:t>
            </w:r>
            <w:r w:rsidRPr="001C4B01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  <w:rPr>
                <w:szCs w:val="28"/>
              </w:rPr>
            </w:pPr>
          </w:p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Недостаточная инвестиционная привлекательность.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Формирование устойчивого благоприятного имиджа Курского района  на краевом уровне, создана особая экономическая зона.</w:t>
            </w:r>
          </w:p>
        </w:tc>
      </w:tr>
      <w:tr w:rsidR="001C4B01" w:rsidRPr="001C4B01" w:rsidTr="00721AB5">
        <w:trPr>
          <w:trHeight w:val="334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t>Зависимость исполнения консолидированного бюджета Курского района от межбюджетных трансфертов.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t>Увеличение величины собственных доходов консолидированного бюджета Курского района</w:t>
            </w:r>
            <w:r w:rsidR="000D720E" w:rsidRPr="001C4B01">
              <w:t>, покрытие текущих расходов за счет собственных источников.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Концентрация малого бизнеса в сфере торговли и услуг, высокая доля «теневого предпринимательства».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Малое предпринимательство – главное направление развития реального сектора экономики района и в социальной сфере, сформировано устойчивое неприятие нелегального предпринимательства с нарушением законодательства РФ.</w:t>
            </w:r>
          </w:p>
        </w:tc>
      </w:tr>
      <w:tr w:rsidR="001C4B01" w:rsidRPr="001C4B01" w:rsidTr="00721AB5">
        <w:trPr>
          <w:trHeight w:val="334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Товары, работы и услуги предприятий и организаций Курского муниципального района недостаточно конкурентоспособны на потребительском рынке района.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1FD0" w:rsidRPr="001C4B01" w:rsidRDefault="007A1FD0" w:rsidP="000D720E">
            <w:pPr>
              <w:jc w:val="both"/>
            </w:pPr>
            <w:r w:rsidRPr="001C4B01">
              <w:rPr>
                <w:sz w:val="22"/>
                <w:szCs w:val="28"/>
              </w:rPr>
              <w:t>Создана высоко конкурентная предпринимательская среда, развиваются предприятия пищевой и перерабатывающей промышленности, повысилась продовольственная безопасность района, обеспечено межтерриториальное взаимодействие бизнеса.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Нестабильные межнациональные отношения, отток коренного русского населения.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Сформированы благоприятные условия для межнационального, межрелигиозного и межкультурного диалога. Реализовывается комплекс мер по поддержке коренного русского населения Курского муниципального района.</w:t>
            </w:r>
          </w:p>
        </w:tc>
      </w:tr>
      <w:tr w:rsidR="001C4B01" w:rsidRPr="001C4B01" w:rsidTr="00721AB5">
        <w:trPr>
          <w:trHeight w:val="334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Сокращения удельного веса экономически активного населения в общей численности населения района, отток квалифицированных кадров.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Доля экономического активного населения находится в пределах оптимальных значений. Условия труда и качество жизни привлекательны для притока высококвалифицированных кадров.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D720E" w:rsidRPr="001C4B01" w:rsidRDefault="000D720E" w:rsidP="007A1FD0">
            <w:pPr>
              <w:jc w:val="both"/>
              <w:rPr>
                <w:szCs w:val="28"/>
              </w:rPr>
            </w:pPr>
            <w:r w:rsidRPr="001C4B01">
              <w:rPr>
                <w:sz w:val="22"/>
                <w:szCs w:val="28"/>
              </w:rPr>
              <w:t>На рынке труда имеется дисбаланс спроса и предложения.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720E" w:rsidRPr="001C4B01" w:rsidRDefault="000D720E" w:rsidP="000D720E">
            <w:pPr>
              <w:jc w:val="both"/>
              <w:rPr>
                <w:szCs w:val="28"/>
              </w:rPr>
            </w:pPr>
            <w:r w:rsidRPr="001C4B01">
              <w:rPr>
                <w:sz w:val="22"/>
                <w:szCs w:val="28"/>
              </w:rPr>
              <w:t xml:space="preserve">Повышены квалификационные требования к рабочим специальностям с связи с внедрением инноваций на производстве, повышен престиж рабочих профессий, произошел рост заработной платы, налажено профобразование в районе. 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Уровень рождаемости не позволяет обеспечить простое воспроизводство населения  Курского муниципального района.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A1FD0" w:rsidRPr="001C4B01" w:rsidRDefault="007A1FD0" w:rsidP="007A1FD0">
            <w:pPr>
              <w:jc w:val="both"/>
            </w:pPr>
            <w:r w:rsidRPr="001C4B01">
              <w:rPr>
                <w:sz w:val="22"/>
                <w:szCs w:val="28"/>
              </w:rPr>
              <w:t>Созданы условия для рождения трех и более детей. Реализуются мероприятия для укрепления института семьи.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0D720E" w:rsidRPr="001C4B01" w:rsidRDefault="000D720E" w:rsidP="007A1FD0">
            <w:pPr>
              <w:jc w:val="both"/>
              <w:rPr>
                <w:szCs w:val="28"/>
              </w:rPr>
            </w:pPr>
            <w:r w:rsidRPr="001C4B01">
              <w:rPr>
                <w:sz w:val="22"/>
                <w:szCs w:val="28"/>
              </w:rPr>
              <w:lastRenderedPageBreak/>
              <w:t>Существует дифференциация в уровнях денежных доходов социальных групп населения и работников различных отраслей.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D720E" w:rsidRPr="001C4B01" w:rsidRDefault="000D720E" w:rsidP="000D720E">
            <w:pPr>
              <w:jc w:val="both"/>
              <w:rPr>
                <w:szCs w:val="28"/>
              </w:rPr>
            </w:pPr>
            <w:r w:rsidRPr="001C4B01">
              <w:rPr>
                <w:sz w:val="22"/>
                <w:szCs w:val="28"/>
              </w:rPr>
              <w:t>Значительное снижение дифференциации доходов за счет увеличения размеров пенсий, социальных пособий.</w:t>
            </w:r>
          </w:p>
        </w:tc>
      </w:tr>
      <w:tr w:rsidR="001C4B01" w:rsidRPr="001C4B01" w:rsidTr="00721AB5">
        <w:trPr>
          <w:trHeight w:val="319"/>
        </w:trPr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211CF" w:rsidRPr="001C4B01" w:rsidRDefault="00C211CF" w:rsidP="007A1FD0">
            <w:pPr>
              <w:jc w:val="both"/>
              <w:rPr>
                <w:szCs w:val="28"/>
              </w:rPr>
            </w:pPr>
            <w:r w:rsidRPr="001C4B01">
              <w:rPr>
                <w:sz w:val="22"/>
                <w:szCs w:val="28"/>
              </w:rPr>
              <w:t>Курский район не позиционирует в краевом рейтинге экономически развитых территорий.</w:t>
            </w:r>
          </w:p>
        </w:tc>
        <w:tc>
          <w:tcPr>
            <w:tcW w:w="5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211CF" w:rsidRPr="001C4B01" w:rsidRDefault="00C211CF" w:rsidP="000D720E">
            <w:pPr>
              <w:jc w:val="both"/>
              <w:rPr>
                <w:szCs w:val="28"/>
              </w:rPr>
            </w:pPr>
            <w:r w:rsidRPr="001C4B01">
              <w:rPr>
                <w:sz w:val="22"/>
                <w:szCs w:val="28"/>
              </w:rPr>
              <w:t>Курский район становится агропромышленным районом с развитым туристко-рекреационным комплексом.</w:t>
            </w:r>
          </w:p>
        </w:tc>
      </w:tr>
    </w:tbl>
    <w:p w:rsidR="0019538F" w:rsidRDefault="0019538F" w:rsidP="00421409">
      <w:pPr>
        <w:ind w:firstLine="709"/>
        <w:jc w:val="right"/>
        <w:rPr>
          <w:sz w:val="28"/>
        </w:rPr>
      </w:pPr>
    </w:p>
    <w:p w:rsidR="001C4B01" w:rsidRDefault="001C4B01" w:rsidP="00421409">
      <w:pPr>
        <w:ind w:firstLine="709"/>
        <w:jc w:val="right"/>
        <w:rPr>
          <w:sz w:val="28"/>
        </w:rPr>
      </w:pPr>
    </w:p>
    <w:p w:rsidR="001C4B01" w:rsidRDefault="001C4B01" w:rsidP="001C4B01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экономического </w:t>
      </w:r>
    </w:p>
    <w:p w:rsidR="001C4B01" w:rsidRDefault="001C4B01" w:rsidP="001C4B01">
      <w:pPr>
        <w:spacing w:line="240" w:lineRule="exact"/>
        <w:rPr>
          <w:sz w:val="28"/>
        </w:rPr>
      </w:pPr>
      <w:r>
        <w:rPr>
          <w:sz w:val="28"/>
        </w:rPr>
        <w:t xml:space="preserve">и социального развития администрации </w:t>
      </w:r>
    </w:p>
    <w:p w:rsidR="001C4B01" w:rsidRDefault="001C4B01" w:rsidP="001C4B01">
      <w:pPr>
        <w:spacing w:line="240" w:lineRule="exact"/>
        <w:rPr>
          <w:sz w:val="28"/>
        </w:rPr>
      </w:pPr>
      <w:r>
        <w:rPr>
          <w:sz w:val="28"/>
        </w:rPr>
        <w:t>Курского муниципального района</w:t>
      </w:r>
    </w:p>
    <w:p w:rsidR="001C4B01" w:rsidRPr="001C4B01" w:rsidRDefault="001C4B01" w:rsidP="001C4B01">
      <w:pPr>
        <w:spacing w:line="240" w:lineRule="exact"/>
        <w:rPr>
          <w:sz w:val="28"/>
        </w:rPr>
      </w:pPr>
      <w:r>
        <w:rPr>
          <w:sz w:val="28"/>
        </w:rPr>
        <w:t>Ставропольского края                                                                        В.В. Шпитько</w:t>
      </w:r>
    </w:p>
    <w:sectPr w:rsidR="001C4B01" w:rsidRPr="001C4B01" w:rsidSect="00E717F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F70" w:rsidRDefault="00574F70" w:rsidP="00B57E1E">
      <w:r>
        <w:separator/>
      </w:r>
    </w:p>
  </w:endnote>
  <w:endnote w:type="continuationSeparator" w:id="0">
    <w:p w:rsidR="00574F70" w:rsidRDefault="00574F70" w:rsidP="00B5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F70" w:rsidRDefault="00574F70" w:rsidP="00B57E1E">
      <w:r>
        <w:separator/>
      </w:r>
    </w:p>
  </w:footnote>
  <w:footnote w:type="continuationSeparator" w:id="0">
    <w:p w:rsidR="00574F70" w:rsidRDefault="00574F70" w:rsidP="00B57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A45" w:rsidRDefault="00EE43A7" w:rsidP="00E101A3">
    <w:pPr>
      <w:pStyle w:val="af3"/>
      <w:ind w:left="360"/>
      <w:jc w:val="right"/>
    </w:pPr>
    <w:r>
      <w:fldChar w:fldCharType="begin"/>
    </w:r>
    <w:r>
      <w:instrText xml:space="preserve"> PAGE    \* MERGEFORMAT </w:instrText>
    </w:r>
    <w:r>
      <w:fldChar w:fldCharType="separate"/>
    </w:r>
    <w:r w:rsidR="001C4B01">
      <w:rPr>
        <w:noProof/>
      </w:rPr>
      <w:t>2</w:t>
    </w:r>
    <w:r>
      <w:rPr>
        <w:noProof/>
      </w:rPr>
      <w:fldChar w:fldCharType="end"/>
    </w:r>
  </w:p>
  <w:p w:rsidR="00683A45" w:rsidRDefault="00683A4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526FCE"/>
    <w:multiLevelType w:val="hybridMultilevel"/>
    <w:tmpl w:val="E72E8C44"/>
    <w:lvl w:ilvl="0" w:tplc="2A382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F630E0"/>
    <w:multiLevelType w:val="hybridMultilevel"/>
    <w:tmpl w:val="968E43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D0299E"/>
    <w:multiLevelType w:val="hybridMultilevel"/>
    <w:tmpl w:val="6BCAA5E4"/>
    <w:lvl w:ilvl="0" w:tplc="CF4C4848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4117687"/>
    <w:multiLevelType w:val="multilevel"/>
    <w:tmpl w:val="CB088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2A3765"/>
    <w:multiLevelType w:val="hybridMultilevel"/>
    <w:tmpl w:val="B9E04A9A"/>
    <w:lvl w:ilvl="0" w:tplc="1F90342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A711E7"/>
    <w:multiLevelType w:val="hybridMultilevel"/>
    <w:tmpl w:val="282436D2"/>
    <w:lvl w:ilvl="0" w:tplc="1F903428">
      <w:start w:val="1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8033312"/>
    <w:multiLevelType w:val="hybridMultilevel"/>
    <w:tmpl w:val="73620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0760C"/>
    <w:multiLevelType w:val="multilevel"/>
    <w:tmpl w:val="5F3E5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1">
    <w:nsid w:val="2A53751E"/>
    <w:multiLevelType w:val="multilevel"/>
    <w:tmpl w:val="5E961952"/>
    <w:lvl w:ilvl="0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8" w:hanging="2160"/>
      </w:pPr>
      <w:rPr>
        <w:rFonts w:hint="default"/>
      </w:rPr>
    </w:lvl>
  </w:abstractNum>
  <w:abstractNum w:abstractNumId="12">
    <w:nsid w:val="2C951B72"/>
    <w:multiLevelType w:val="multilevel"/>
    <w:tmpl w:val="7EF06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7C954A0"/>
    <w:multiLevelType w:val="multilevel"/>
    <w:tmpl w:val="7DBC0AD6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2" w:hanging="1800"/>
      </w:pPr>
      <w:rPr>
        <w:rFonts w:hint="default"/>
      </w:rPr>
    </w:lvl>
  </w:abstractNum>
  <w:abstractNum w:abstractNumId="14">
    <w:nsid w:val="3E1D12E7"/>
    <w:multiLevelType w:val="multilevel"/>
    <w:tmpl w:val="C568DA4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5">
    <w:nsid w:val="41DE1E87"/>
    <w:multiLevelType w:val="hybridMultilevel"/>
    <w:tmpl w:val="D2A47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01CE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076EEA"/>
    <w:multiLevelType w:val="hybridMultilevel"/>
    <w:tmpl w:val="B9D6B834"/>
    <w:lvl w:ilvl="0" w:tplc="2A3827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F29389F"/>
    <w:multiLevelType w:val="hybridMultilevel"/>
    <w:tmpl w:val="BFA24A70"/>
    <w:lvl w:ilvl="0" w:tplc="2A3827B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73B239D1"/>
    <w:multiLevelType w:val="multilevel"/>
    <w:tmpl w:val="96E417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759100B3"/>
    <w:multiLevelType w:val="hybridMultilevel"/>
    <w:tmpl w:val="EFBA507A"/>
    <w:lvl w:ilvl="0" w:tplc="1F903428">
      <w:start w:val="1"/>
      <w:numFmt w:val="bullet"/>
      <w:lvlText w:val="•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7"/>
  </w:num>
  <w:num w:numId="4">
    <w:abstractNumId w:val="12"/>
  </w:num>
  <w:num w:numId="5">
    <w:abstractNumId w:val="15"/>
  </w:num>
  <w:num w:numId="6">
    <w:abstractNumId w:val="9"/>
  </w:num>
  <w:num w:numId="7">
    <w:abstractNumId w:val="11"/>
  </w:num>
  <w:num w:numId="8">
    <w:abstractNumId w:val="5"/>
  </w:num>
  <w:num w:numId="9">
    <w:abstractNumId w:val="16"/>
  </w:num>
  <w:num w:numId="10">
    <w:abstractNumId w:val="3"/>
  </w:num>
  <w:num w:numId="11">
    <w:abstractNumId w:val="17"/>
  </w:num>
  <w:num w:numId="12">
    <w:abstractNumId w:val="6"/>
  </w:num>
  <w:num w:numId="13">
    <w:abstractNumId w:val="10"/>
  </w:num>
  <w:num w:numId="14">
    <w:abstractNumId w:val="18"/>
  </w:num>
  <w:num w:numId="15">
    <w:abstractNumId w:val="4"/>
  </w:num>
  <w:num w:numId="16">
    <w:abstractNumId w:val="13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78"/>
    <w:rsid w:val="00000553"/>
    <w:rsid w:val="000005DD"/>
    <w:rsid w:val="00001AA5"/>
    <w:rsid w:val="00001E1F"/>
    <w:rsid w:val="00002DDD"/>
    <w:rsid w:val="00003038"/>
    <w:rsid w:val="0000326A"/>
    <w:rsid w:val="000032CF"/>
    <w:rsid w:val="00004014"/>
    <w:rsid w:val="000040C1"/>
    <w:rsid w:val="0000419E"/>
    <w:rsid w:val="000054F7"/>
    <w:rsid w:val="00005EA2"/>
    <w:rsid w:val="00006B08"/>
    <w:rsid w:val="0000737B"/>
    <w:rsid w:val="000074F0"/>
    <w:rsid w:val="00007CB9"/>
    <w:rsid w:val="00007D86"/>
    <w:rsid w:val="00011BAE"/>
    <w:rsid w:val="00011FFB"/>
    <w:rsid w:val="00013E2A"/>
    <w:rsid w:val="00014C5D"/>
    <w:rsid w:val="00014D8F"/>
    <w:rsid w:val="00014D99"/>
    <w:rsid w:val="000164A2"/>
    <w:rsid w:val="000166AE"/>
    <w:rsid w:val="000176D0"/>
    <w:rsid w:val="0001779E"/>
    <w:rsid w:val="0002059E"/>
    <w:rsid w:val="00022090"/>
    <w:rsid w:val="0002375A"/>
    <w:rsid w:val="0002405E"/>
    <w:rsid w:val="000248FF"/>
    <w:rsid w:val="000251C0"/>
    <w:rsid w:val="0002555D"/>
    <w:rsid w:val="000259D2"/>
    <w:rsid w:val="00026782"/>
    <w:rsid w:val="00030434"/>
    <w:rsid w:val="00030AED"/>
    <w:rsid w:val="00030C72"/>
    <w:rsid w:val="00031191"/>
    <w:rsid w:val="00031303"/>
    <w:rsid w:val="00031ACC"/>
    <w:rsid w:val="00032087"/>
    <w:rsid w:val="00033690"/>
    <w:rsid w:val="00033B92"/>
    <w:rsid w:val="00035CD3"/>
    <w:rsid w:val="000364A8"/>
    <w:rsid w:val="0003688C"/>
    <w:rsid w:val="00037251"/>
    <w:rsid w:val="00037413"/>
    <w:rsid w:val="00037A0A"/>
    <w:rsid w:val="00040910"/>
    <w:rsid w:val="0004094F"/>
    <w:rsid w:val="0004185F"/>
    <w:rsid w:val="00041877"/>
    <w:rsid w:val="0004195E"/>
    <w:rsid w:val="00041A1D"/>
    <w:rsid w:val="00041F72"/>
    <w:rsid w:val="00042FE9"/>
    <w:rsid w:val="00043A97"/>
    <w:rsid w:val="00044464"/>
    <w:rsid w:val="000444CF"/>
    <w:rsid w:val="00045322"/>
    <w:rsid w:val="000456E5"/>
    <w:rsid w:val="0004615E"/>
    <w:rsid w:val="00046848"/>
    <w:rsid w:val="00046A50"/>
    <w:rsid w:val="00046B77"/>
    <w:rsid w:val="0004723D"/>
    <w:rsid w:val="00047874"/>
    <w:rsid w:val="00047D8E"/>
    <w:rsid w:val="00050218"/>
    <w:rsid w:val="00050588"/>
    <w:rsid w:val="000518F6"/>
    <w:rsid w:val="00051D68"/>
    <w:rsid w:val="00052D5A"/>
    <w:rsid w:val="00053637"/>
    <w:rsid w:val="00053B9F"/>
    <w:rsid w:val="0005430C"/>
    <w:rsid w:val="000545A9"/>
    <w:rsid w:val="00054601"/>
    <w:rsid w:val="00054B8B"/>
    <w:rsid w:val="00055490"/>
    <w:rsid w:val="000555C8"/>
    <w:rsid w:val="0005582B"/>
    <w:rsid w:val="00056106"/>
    <w:rsid w:val="0005651C"/>
    <w:rsid w:val="00057019"/>
    <w:rsid w:val="00057496"/>
    <w:rsid w:val="00057729"/>
    <w:rsid w:val="00057D18"/>
    <w:rsid w:val="000600A8"/>
    <w:rsid w:val="000601C6"/>
    <w:rsid w:val="000603A3"/>
    <w:rsid w:val="00061BFE"/>
    <w:rsid w:val="00061FBD"/>
    <w:rsid w:val="00062E12"/>
    <w:rsid w:val="00063141"/>
    <w:rsid w:val="000644E0"/>
    <w:rsid w:val="000655F3"/>
    <w:rsid w:val="0006650B"/>
    <w:rsid w:val="000672C9"/>
    <w:rsid w:val="00067943"/>
    <w:rsid w:val="00067F50"/>
    <w:rsid w:val="000704F7"/>
    <w:rsid w:val="00070986"/>
    <w:rsid w:val="000718F3"/>
    <w:rsid w:val="00071AEA"/>
    <w:rsid w:val="000724BA"/>
    <w:rsid w:val="00072658"/>
    <w:rsid w:val="00072669"/>
    <w:rsid w:val="00072761"/>
    <w:rsid w:val="000728D9"/>
    <w:rsid w:val="00074095"/>
    <w:rsid w:val="00074BA4"/>
    <w:rsid w:val="0007573F"/>
    <w:rsid w:val="00075A19"/>
    <w:rsid w:val="000809EF"/>
    <w:rsid w:val="00081F92"/>
    <w:rsid w:val="00083028"/>
    <w:rsid w:val="00083386"/>
    <w:rsid w:val="0008360E"/>
    <w:rsid w:val="000836DE"/>
    <w:rsid w:val="00083F03"/>
    <w:rsid w:val="00084FF4"/>
    <w:rsid w:val="00085C4D"/>
    <w:rsid w:val="00085C5D"/>
    <w:rsid w:val="00085CDA"/>
    <w:rsid w:val="0008702D"/>
    <w:rsid w:val="00087C68"/>
    <w:rsid w:val="00087D53"/>
    <w:rsid w:val="00090495"/>
    <w:rsid w:val="00090714"/>
    <w:rsid w:val="0009157B"/>
    <w:rsid w:val="00092404"/>
    <w:rsid w:val="0009256D"/>
    <w:rsid w:val="00092C44"/>
    <w:rsid w:val="00093B9B"/>
    <w:rsid w:val="00094471"/>
    <w:rsid w:val="00094DEE"/>
    <w:rsid w:val="00096634"/>
    <w:rsid w:val="00096648"/>
    <w:rsid w:val="000967E2"/>
    <w:rsid w:val="00096A0E"/>
    <w:rsid w:val="00096B94"/>
    <w:rsid w:val="00096D80"/>
    <w:rsid w:val="000970D8"/>
    <w:rsid w:val="00097BA5"/>
    <w:rsid w:val="000A03D3"/>
    <w:rsid w:val="000A041D"/>
    <w:rsid w:val="000A05B2"/>
    <w:rsid w:val="000A0F68"/>
    <w:rsid w:val="000A1867"/>
    <w:rsid w:val="000A19A3"/>
    <w:rsid w:val="000A1AF1"/>
    <w:rsid w:val="000A2187"/>
    <w:rsid w:val="000A3373"/>
    <w:rsid w:val="000A358B"/>
    <w:rsid w:val="000A3952"/>
    <w:rsid w:val="000A3FEE"/>
    <w:rsid w:val="000A46AF"/>
    <w:rsid w:val="000A70B8"/>
    <w:rsid w:val="000A7441"/>
    <w:rsid w:val="000A7A02"/>
    <w:rsid w:val="000B0B10"/>
    <w:rsid w:val="000B0FDD"/>
    <w:rsid w:val="000B1710"/>
    <w:rsid w:val="000B1BA3"/>
    <w:rsid w:val="000B22A1"/>
    <w:rsid w:val="000B3063"/>
    <w:rsid w:val="000B3281"/>
    <w:rsid w:val="000B4BE6"/>
    <w:rsid w:val="000B4D82"/>
    <w:rsid w:val="000B65A9"/>
    <w:rsid w:val="000B6667"/>
    <w:rsid w:val="000B723C"/>
    <w:rsid w:val="000C0672"/>
    <w:rsid w:val="000C0674"/>
    <w:rsid w:val="000C1C93"/>
    <w:rsid w:val="000C1E7F"/>
    <w:rsid w:val="000C3F09"/>
    <w:rsid w:val="000C4678"/>
    <w:rsid w:val="000C49F8"/>
    <w:rsid w:val="000C66CE"/>
    <w:rsid w:val="000C69F9"/>
    <w:rsid w:val="000C74C9"/>
    <w:rsid w:val="000C7628"/>
    <w:rsid w:val="000C7ABC"/>
    <w:rsid w:val="000C7CA2"/>
    <w:rsid w:val="000D0B83"/>
    <w:rsid w:val="000D131E"/>
    <w:rsid w:val="000D2588"/>
    <w:rsid w:val="000D2F1F"/>
    <w:rsid w:val="000D3094"/>
    <w:rsid w:val="000D39D3"/>
    <w:rsid w:val="000D48CC"/>
    <w:rsid w:val="000D592C"/>
    <w:rsid w:val="000D5C30"/>
    <w:rsid w:val="000D6B5A"/>
    <w:rsid w:val="000D720E"/>
    <w:rsid w:val="000D72A3"/>
    <w:rsid w:val="000D786E"/>
    <w:rsid w:val="000D78FE"/>
    <w:rsid w:val="000E0B93"/>
    <w:rsid w:val="000E3AD7"/>
    <w:rsid w:val="000E3C39"/>
    <w:rsid w:val="000E4614"/>
    <w:rsid w:val="000E6071"/>
    <w:rsid w:val="000E6750"/>
    <w:rsid w:val="000F016F"/>
    <w:rsid w:val="000F0A78"/>
    <w:rsid w:val="000F17F6"/>
    <w:rsid w:val="000F1C3C"/>
    <w:rsid w:val="000F2DD5"/>
    <w:rsid w:val="000F40D9"/>
    <w:rsid w:val="000F5197"/>
    <w:rsid w:val="000F5B82"/>
    <w:rsid w:val="000F5BCB"/>
    <w:rsid w:val="000F67DC"/>
    <w:rsid w:val="000F79B5"/>
    <w:rsid w:val="001004A4"/>
    <w:rsid w:val="001015FF"/>
    <w:rsid w:val="001017BA"/>
    <w:rsid w:val="00101CEA"/>
    <w:rsid w:val="00101D8A"/>
    <w:rsid w:val="0010239F"/>
    <w:rsid w:val="00103950"/>
    <w:rsid w:val="001049C1"/>
    <w:rsid w:val="00104C97"/>
    <w:rsid w:val="00104D79"/>
    <w:rsid w:val="00106184"/>
    <w:rsid w:val="0010621B"/>
    <w:rsid w:val="00107C46"/>
    <w:rsid w:val="00110344"/>
    <w:rsid w:val="00110696"/>
    <w:rsid w:val="00110B74"/>
    <w:rsid w:val="00111D55"/>
    <w:rsid w:val="0011282E"/>
    <w:rsid w:val="0011290C"/>
    <w:rsid w:val="001136B8"/>
    <w:rsid w:val="001148EA"/>
    <w:rsid w:val="00114BD9"/>
    <w:rsid w:val="00116A2D"/>
    <w:rsid w:val="00116EAB"/>
    <w:rsid w:val="00117208"/>
    <w:rsid w:val="0011770C"/>
    <w:rsid w:val="001207D6"/>
    <w:rsid w:val="001209D6"/>
    <w:rsid w:val="00120C87"/>
    <w:rsid w:val="00121165"/>
    <w:rsid w:val="00121E1A"/>
    <w:rsid w:val="001231B8"/>
    <w:rsid w:val="00123432"/>
    <w:rsid w:val="0012525A"/>
    <w:rsid w:val="00125702"/>
    <w:rsid w:val="0012629E"/>
    <w:rsid w:val="00126490"/>
    <w:rsid w:val="00127157"/>
    <w:rsid w:val="00127B3E"/>
    <w:rsid w:val="00130D08"/>
    <w:rsid w:val="001312BB"/>
    <w:rsid w:val="001317C2"/>
    <w:rsid w:val="001327CD"/>
    <w:rsid w:val="00132B8F"/>
    <w:rsid w:val="00133164"/>
    <w:rsid w:val="001331A7"/>
    <w:rsid w:val="001331D5"/>
    <w:rsid w:val="00133729"/>
    <w:rsid w:val="00133C2E"/>
    <w:rsid w:val="00133C7F"/>
    <w:rsid w:val="00133E89"/>
    <w:rsid w:val="001342C8"/>
    <w:rsid w:val="00134655"/>
    <w:rsid w:val="00140251"/>
    <w:rsid w:val="00140432"/>
    <w:rsid w:val="0014189F"/>
    <w:rsid w:val="00141C11"/>
    <w:rsid w:val="00142D1F"/>
    <w:rsid w:val="00143698"/>
    <w:rsid w:val="00144CA2"/>
    <w:rsid w:val="0014696E"/>
    <w:rsid w:val="00146AE1"/>
    <w:rsid w:val="00147FFC"/>
    <w:rsid w:val="00150651"/>
    <w:rsid w:val="0015072F"/>
    <w:rsid w:val="00152F02"/>
    <w:rsid w:val="00153881"/>
    <w:rsid w:val="00155214"/>
    <w:rsid w:val="001552B2"/>
    <w:rsid w:val="00155561"/>
    <w:rsid w:val="001563AF"/>
    <w:rsid w:val="00156E3B"/>
    <w:rsid w:val="0015726F"/>
    <w:rsid w:val="001606C0"/>
    <w:rsid w:val="00161016"/>
    <w:rsid w:val="0016105A"/>
    <w:rsid w:val="0016118E"/>
    <w:rsid w:val="001615AC"/>
    <w:rsid w:val="00161D46"/>
    <w:rsid w:val="00163039"/>
    <w:rsid w:val="0016361F"/>
    <w:rsid w:val="001639AC"/>
    <w:rsid w:val="00164276"/>
    <w:rsid w:val="001642E4"/>
    <w:rsid w:val="00164EA0"/>
    <w:rsid w:val="001666F4"/>
    <w:rsid w:val="00167CFD"/>
    <w:rsid w:val="00167F7F"/>
    <w:rsid w:val="00167FF5"/>
    <w:rsid w:val="00170039"/>
    <w:rsid w:val="0017048D"/>
    <w:rsid w:val="0017067C"/>
    <w:rsid w:val="0017148D"/>
    <w:rsid w:val="0017152B"/>
    <w:rsid w:val="001717D7"/>
    <w:rsid w:val="001718F7"/>
    <w:rsid w:val="00171C90"/>
    <w:rsid w:val="00171DB0"/>
    <w:rsid w:val="001725EE"/>
    <w:rsid w:val="001728E3"/>
    <w:rsid w:val="0017299E"/>
    <w:rsid w:val="00173F91"/>
    <w:rsid w:val="00174320"/>
    <w:rsid w:val="001746EC"/>
    <w:rsid w:val="00174705"/>
    <w:rsid w:val="00174D31"/>
    <w:rsid w:val="00174F97"/>
    <w:rsid w:val="00175976"/>
    <w:rsid w:val="00176148"/>
    <w:rsid w:val="00176732"/>
    <w:rsid w:val="00176A78"/>
    <w:rsid w:val="001770C4"/>
    <w:rsid w:val="0017735A"/>
    <w:rsid w:val="001815A4"/>
    <w:rsid w:val="00181B5B"/>
    <w:rsid w:val="00181D6B"/>
    <w:rsid w:val="001835E8"/>
    <w:rsid w:val="00183974"/>
    <w:rsid w:val="00184E68"/>
    <w:rsid w:val="001864DE"/>
    <w:rsid w:val="001865DA"/>
    <w:rsid w:val="001865DE"/>
    <w:rsid w:val="0019049C"/>
    <w:rsid w:val="0019128A"/>
    <w:rsid w:val="0019234B"/>
    <w:rsid w:val="001925BC"/>
    <w:rsid w:val="00193117"/>
    <w:rsid w:val="00193D1A"/>
    <w:rsid w:val="00194019"/>
    <w:rsid w:val="00194BCE"/>
    <w:rsid w:val="0019538F"/>
    <w:rsid w:val="00195EFE"/>
    <w:rsid w:val="001960CF"/>
    <w:rsid w:val="00196C09"/>
    <w:rsid w:val="00197AB5"/>
    <w:rsid w:val="001A0FD1"/>
    <w:rsid w:val="001A10F1"/>
    <w:rsid w:val="001A19B7"/>
    <w:rsid w:val="001A1DDE"/>
    <w:rsid w:val="001A1F0E"/>
    <w:rsid w:val="001A1FDD"/>
    <w:rsid w:val="001A2A54"/>
    <w:rsid w:val="001A2E6A"/>
    <w:rsid w:val="001A2EFD"/>
    <w:rsid w:val="001A34A5"/>
    <w:rsid w:val="001A5CD8"/>
    <w:rsid w:val="001A7225"/>
    <w:rsid w:val="001A7D44"/>
    <w:rsid w:val="001B1612"/>
    <w:rsid w:val="001B19B4"/>
    <w:rsid w:val="001B1BA7"/>
    <w:rsid w:val="001B2708"/>
    <w:rsid w:val="001B3237"/>
    <w:rsid w:val="001B3AB4"/>
    <w:rsid w:val="001B4F5B"/>
    <w:rsid w:val="001B51D7"/>
    <w:rsid w:val="001B596D"/>
    <w:rsid w:val="001B652F"/>
    <w:rsid w:val="001C0631"/>
    <w:rsid w:val="001C0B2F"/>
    <w:rsid w:val="001C282F"/>
    <w:rsid w:val="001C4B01"/>
    <w:rsid w:val="001C58F9"/>
    <w:rsid w:val="001C5D65"/>
    <w:rsid w:val="001C6046"/>
    <w:rsid w:val="001C6437"/>
    <w:rsid w:val="001C6764"/>
    <w:rsid w:val="001C6836"/>
    <w:rsid w:val="001C6A76"/>
    <w:rsid w:val="001C7E2C"/>
    <w:rsid w:val="001D0319"/>
    <w:rsid w:val="001D0AA1"/>
    <w:rsid w:val="001D114A"/>
    <w:rsid w:val="001D1839"/>
    <w:rsid w:val="001D1DD9"/>
    <w:rsid w:val="001D268C"/>
    <w:rsid w:val="001D3524"/>
    <w:rsid w:val="001D37F9"/>
    <w:rsid w:val="001D40BC"/>
    <w:rsid w:val="001D6D91"/>
    <w:rsid w:val="001D788C"/>
    <w:rsid w:val="001E0035"/>
    <w:rsid w:val="001E00D4"/>
    <w:rsid w:val="001E1110"/>
    <w:rsid w:val="001E197B"/>
    <w:rsid w:val="001E1C2E"/>
    <w:rsid w:val="001E1F7A"/>
    <w:rsid w:val="001E379B"/>
    <w:rsid w:val="001E3BBE"/>
    <w:rsid w:val="001E3D3F"/>
    <w:rsid w:val="001E671E"/>
    <w:rsid w:val="001E6D76"/>
    <w:rsid w:val="001E771A"/>
    <w:rsid w:val="001F1484"/>
    <w:rsid w:val="001F37E6"/>
    <w:rsid w:val="001F4C67"/>
    <w:rsid w:val="001F4CE6"/>
    <w:rsid w:val="001F5AF5"/>
    <w:rsid w:val="001F6B04"/>
    <w:rsid w:val="001F777F"/>
    <w:rsid w:val="001F7E86"/>
    <w:rsid w:val="00200E84"/>
    <w:rsid w:val="0020152F"/>
    <w:rsid w:val="0020195C"/>
    <w:rsid w:val="00201CC5"/>
    <w:rsid w:val="00202205"/>
    <w:rsid w:val="00202928"/>
    <w:rsid w:val="00202DFA"/>
    <w:rsid w:val="0020324E"/>
    <w:rsid w:val="00203D46"/>
    <w:rsid w:val="0020427F"/>
    <w:rsid w:val="00205068"/>
    <w:rsid w:val="00205DA4"/>
    <w:rsid w:val="0020602A"/>
    <w:rsid w:val="00207107"/>
    <w:rsid w:val="0020777B"/>
    <w:rsid w:val="002107C2"/>
    <w:rsid w:val="00211E21"/>
    <w:rsid w:val="002120C8"/>
    <w:rsid w:val="00212377"/>
    <w:rsid w:val="0021328B"/>
    <w:rsid w:val="002142D6"/>
    <w:rsid w:val="00214AA2"/>
    <w:rsid w:val="00214C8C"/>
    <w:rsid w:val="00214F39"/>
    <w:rsid w:val="002157C0"/>
    <w:rsid w:val="00215831"/>
    <w:rsid w:val="00215E02"/>
    <w:rsid w:val="00216226"/>
    <w:rsid w:val="00216D3B"/>
    <w:rsid w:val="00217906"/>
    <w:rsid w:val="00217A75"/>
    <w:rsid w:val="00217D0A"/>
    <w:rsid w:val="00220772"/>
    <w:rsid w:val="002213DF"/>
    <w:rsid w:val="002223FD"/>
    <w:rsid w:val="002226D9"/>
    <w:rsid w:val="002228B1"/>
    <w:rsid w:val="00222B52"/>
    <w:rsid w:val="00222E1E"/>
    <w:rsid w:val="002254BF"/>
    <w:rsid w:val="00226AD9"/>
    <w:rsid w:val="00227731"/>
    <w:rsid w:val="0022776F"/>
    <w:rsid w:val="00227B71"/>
    <w:rsid w:val="00230B4D"/>
    <w:rsid w:val="00230EE9"/>
    <w:rsid w:val="00230F55"/>
    <w:rsid w:val="002312B1"/>
    <w:rsid w:val="0023751B"/>
    <w:rsid w:val="00237698"/>
    <w:rsid w:val="002377DD"/>
    <w:rsid w:val="002409C5"/>
    <w:rsid w:val="00240B34"/>
    <w:rsid w:val="00243569"/>
    <w:rsid w:val="00246666"/>
    <w:rsid w:val="00246B24"/>
    <w:rsid w:val="002473BE"/>
    <w:rsid w:val="0024763E"/>
    <w:rsid w:val="002501E0"/>
    <w:rsid w:val="002509B2"/>
    <w:rsid w:val="00250B80"/>
    <w:rsid w:val="0025193E"/>
    <w:rsid w:val="00251ACA"/>
    <w:rsid w:val="00252470"/>
    <w:rsid w:val="00252B89"/>
    <w:rsid w:val="00252C92"/>
    <w:rsid w:val="0025399E"/>
    <w:rsid w:val="00254D28"/>
    <w:rsid w:val="00255840"/>
    <w:rsid w:val="002562CB"/>
    <w:rsid w:val="00257DCB"/>
    <w:rsid w:val="00257FC0"/>
    <w:rsid w:val="00260A85"/>
    <w:rsid w:val="00260BE6"/>
    <w:rsid w:val="00260E1A"/>
    <w:rsid w:val="002619A5"/>
    <w:rsid w:val="00261DD6"/>
    <w:rsid w:val="002631E3"/>
    <w:rsid w:val="002639DB"/>
    <w:rsid w:val="0026452D"/>
    <w:rsid w:val="00264E32"/>
    <w:rsid w:val="002657EF"/>
    <w:rsid w:val="002660A0"/>
    <w:rsid w:val="002662CB"/>
    <w:rsid w:val="00266D0C"/>
    <w:rsid w:val="002672FF"/>
    <w:rsid w:val="002673CB"/>
    <w:rsid w:val="00267416"/>
    <w:rsid w:val="00267A89"/>
    <w:rsid w:val="002719AF"/>
    <w:rsid w:val="00272DBB"/>
    <w:rsid w:val="0027572A"/>
    <w:rsid w:val="00275AD1"/>
    <w:rsid w:val="00275F5E"/>
    <w:rsid w:val="00280810"/>
    <w:rsid w:val="002812DC"/>
    <w:rsid w:val="00281521"/>
    <w:rsid w:val="00282656"/>
    <w:rsid w:val="002834D1"/>
    <w:rsid w:val="00283572"/>
    <w:rsid w:val="002849BE"/>
    <w:rsid w:val="00284AA4"/>
    <w:rsid w:val="00284B09"/>
    <w:rsid w:val="0028594E"/>
    <w:rsid w:val="00285A39"/>
    <w:rsid w:val="00285AF2"/>
    <w:rsid w:val="00286346"/>
    <w:rsid w:val="00287F02"/>
    <w:rsid w:val="002900E6"/>
    <w:rsid w:val="002904EC"/>
    <w:rsid w:val="0029126D"/>
    <w:rsid w:val="0029252E"/>
    <w:rsid w:val="00292CE9"/>
    <w:rsid w:val="002933ED"/>
    <w:rsid w:val="00294152"/>
    <w:rsid w:val="00294E70"/>
    <w:rsid w:val="00294FFB"/>
    <w:rsid w:val="00295DD0"/>
    <w:rsid w:val="0029601E"/>
    <w:rsid w:val="00296C7C"/>
    <w:rsid w:val="00297154"/>
    <w:rsid w:val="00297B96"/>
    <w:rsid w:val="002A017D"/>
    <w:rsid w:val="002A0EF9"/>
    <w:rsid w:val="002A1A5E"/>
    <w:rsid w:val="002A1BA8"/>
    <w:rsid w:val="002A2108"/>
    <w:rsid w:val="002A2A3F"/>
    <w:rsid w:val="002A4016"/>
    <w:rsid w:val="002A4E4D"/>
    <w:rsid w:val="002A54E2"/>
    <w:rsid w:val="002A56E9"/>
    <w:rsid w:val="002A5F25"/>
    <w:rsid w:val="002A6376"/>
    <w:rsid w:val="002A7FC1"/>
    <w:rsid w:val="002B0119"/>
    <w:rsid w:val="002B0DD6"/>
    <w:rsid w:val="002B1CF6"/>
    <w:rsid w:val="002B22C2"/>
    <w:rsid w:val="002B275C"/>
    <w:rsid w:val="002B499C"/>
    <w:rsid w:val="002B4F7F"/>
    <w:rsid w:val="002B5252"/>
    <w:rsid w:val="002B5386"/>
    <w:rsid w:val="002B5544"/>
    <w:rsid w:val="002B5EB5"/>
    <w:rsid w:val="002B6A9C"/>
    <w:rsid w:val="002B76D4"/>
    <w:rsid w:val="002C03FE"/>
    <w:rsid w:val="002C04F6"/>
    <w:rsid w:val="002C19D6"/>
    <w:rsid w:val="002C3238"/>
    <w:rsid w:val="002C3353"/>
    <w:rsid w:val="002C3CF2"/>
    <w:rsid w:val="002C4201"/>
    <w:rsid w:val="002C4597"/>
    <w:rsid w:val="002C486B"/>
    <w:rsid w:val="002C59C9"/>
    <w:rsid w:val="002C5A52"/>
    <w:rsid w:val="002C7411"/>
    <w:rsid w:val="002C772F"/>
    <w:rsid w:val="002C7859"/>
    <w:rsid w:val="002C7AE3"/>
    <w:rsid w:val="002C7DFD"/>
    <w:rsid w:val="002D0E87"/>
    <w:rsid w:val="002D36BC"/>
    <w:rsid w:val="002D3809"/>
    <w:rsid w:val="002D3888"/>
    <w:rsid w:val="002D3BA2"/>
    <w:rsid w:val="002D4697"/>
    <w:rsid w:val="002D472C"/>
    <w:rsid w:val="002D49BA"/>
    <w:rsid w:val="002D5080"/>
    <w:rsid w:val="002D54DE"/>
    <w:rsid w:val="002D6C7F"/>
    <w:rsid w:val="002D6EFE"/>
    <w:rsid w:val="002E1720"/>
    <w:rsid w:val="002E1E74"/>
    <w:rsid w:val="002E2173"/>
    <w:rsid w:val="002E4183"/>
    <w:rsid w:val="002E4824"/>
    <w:rsid w:val="002E4B0A"/>
    <w:rsid w:val="002E4F8A"/>
    <w:rsid w:val="002E5843"/>
    <w:rsid w:val="002E62EC"/>
    <w:rsid w:val="002E66E5"/>
    <w:rsid w:val="002F061F"/>
    <w:rsid w:val="002F07CC"/>
    <w:rsid w:val="002F08D2"/>
    <w:rsid w:val="002F0D90"/>
    <w:rsid w:val="002F0E75"/>
    <w:rsid w:val="002F124B"/>
    <w:rsid w:val="002F1F30"/>
    <w:rsid w:val="002F278D"/>
    <w:rsid w:val="002F2857"/>
    <w:rsid w:val="002F2C1B"/>
    <w:rsid w:val="002F308E"/>
    <w:rsid w:val="002F35F5"/>
    <w:rsid w:val="002F36B9"/>
    <w:rsid w:val="002F49D1"/>
    <w:rsid w:val="002F4AE2"/>
    <w:rsid w:val="002F6049"/>
    <w:rsid w:val="002F60DD"/>
    <w:rsid w:val="003001FE"/>
    <w:rsid w:val="003003FB"/>
    <w:rsid w:val="003006E5"/>
    <w:rsid w:val="00300B22"/>
    <w:rsid w:val="00301ACC"/>
    <w:rsid w:val="00301F5C"/>
    <w:rsid w:val="00302D79"/>
    <w:rsid w:val="00302F2A"/>
    <w:rsid w:val="00302F7B"/>
    <w:rsid w:val="0030347C"/>
    <w:rsid w:val="00303E38"/>
    <w:rsid w:val="00305BCD"/>
    <w:rsid w:val="00305C3A"/>
    <w:rsid w:val="003060BD"/>
    <w:rsid w:val="003068C6"/>
    <w:rsid w:val="00307871"/>
    <w:rsid w:val="0031143D"/>
    <w:rsid w:val="00311D9F"/>
    <w:rsid w:val="00311EDB"/>
    <w:rsid w:val="00312E00"/>
    <w:rsid w:val="00314775"/>
    <w:rsid w:val="00314935"/>
    <w:rsid w:val="00315C7E"/>
    <w:rsid w:val="00316537"/>
    <w:rsid w:val="00320352"/>
    <w:rsid w:val="003204B6"/>
    <w:rsid w:val="00321A3D"/>
    <w:rsid w:val="00325674"/>
    <w:rsid w:val="0032701D"/>
    <w:rsid w:val="00327188"/>
    <w:rsid w:val="003271B5"/>
    <w:rsid w:val="003273F6"/>
    <w:rsid w:val="00330BA8"/>
    <w:rsid w:val="0033194F"/>
    <w:rsid w:val="00331E75"/>
    <w:rsid w:val="00332BB2"/>
    <w:rsid w:val="00333A85"/>
    <w:rsid w:val="003343A7"/>
    <w:rsid w:val="00334480"/>
    <w:rsid w:val="0033636E"/>
    <w:rsid w:val="003367C2"/>
    <w:rsid w:val="0033703E"/>
    <w:rsid w:val="003402B1"/>
    <w:rsid w:val="00340D22"/>
    <w:rsid w:val="00340E4A"/>
    <w:rsid w:val="003412DD"/>
    <w:rsid w:val="00341593"/>
    <w:rsid w:val="00341828"/>
    <w:rsid w:val="00341D98"/>
    <w:rsid w:val="00342A08"/>
    <w:rsid w:val="00343DE0"/>
    <w:rsid w:val="003446DE"/>
    <w:rsid w:val="00344874"/>
    <w:rsid w:val="00344ED8"/>
    <w:rsid w:val="00345C64"/>
    <w:rsid w:val="00345D22"/>
    <w:rsid w:val="003469AC"/>
    <w:rsid w:val="00347049"/>
    <w:rsid w:val="00347469"/>
    <w:rsid w:val="003475C8"/>
    <w:rsid w:val="00347987"/>
    <w:rsid w:val="00347C67"/>
    <w:rsid w:val="00347D15"/>
    <w:rsid w:val="00350FE5"/>
    <w:rsid w:val="0035122B"/>
    <w:rsid w:val="00351613"/>
    <w:rsid w:val="00352434"/>
    <w:rsid w:val="00353037"/>
    <w:rsid w:val="003537CB"/>
    <w:rsid w:val="00353AEB"/>
    <w:rsid w:val="00353F9C"/>
    <w:rsid w:val="00354081"/>
    <w:rsid w:val="0035458D"/>
    <w:rsid w:val="00354893"/>
    <w:rsid w:val="003549EA"/>
    <w:rsid w:val="00356BF3"/>
    <w:rsid w:val="00357493"/>
    <w:rsid w:val="003577A6"/>
    <w:rsid w:val="00357D5C"/>
    <w:rsid w:val="003601BB"/>
    <w:rsid w:val="00361074"/>
    <w:rsid w:val="00361F1A"/>
    <w:rsid w:val="00363760"/>
    <w:rsid w:val="00364092"/>
    <w:rsid w:val="00364137"/>
    <w:rsid w:val="003641E6"/>
    <w:rsid w:val="0036468F"/>
    <w:rsid w:val="00364E03"/>
    <w:rsid w:val="00364EB6"/>
    <w:rsid w:val="00365373"/>
    <w:rsid w:val="003657E7"/>
    <w:rsid w:val="003658F3"/>
    <w:rsid w:val="00365A5B"/>
    <w:rsid w:val="00370E9C"/>
    <w:rsid w:val="00370F01"/>
    <w:rsid w:val="00370F4D"/>
    <w:rsid w:val="003710DC"/>
    <w:rsid w:val="003711E4"/>
    <w:rsid w:val="003722DA"/>
    <w:rsid w:val="00373984"/>
    <w:rsid w:val="00373DDB"/>
    <w:rsid w:val="00374E89"/>
    <w:rsid w:val="0037515A"/>
    <w:rsid w:val="00375C98"/>
    <w:rsid w:val="00376AC7"/>
    <w:rsid w:val="003772D6"/>
    <w:rsid w:val="0037735C"/>
    <w:rsid w:val="0037794F"/>
    <w:rsid w:val="00377D52"/>
    <w:rsid w:val="00380821"/>
    <w:rsid w:val="00382431"/>
    <w:rsid w:val="003827EB"/>
    <w:rsid w:val="00382C3B"/>
    <w:rsid w:val="00383341"/>
    <w:rsid w:val="0038384A"/>
    <w:rsid w:val="00383CF0"/>
    <w:rsid w:val="003843F9"/>
    <w:rsid w:val="003846E6"/>
    <w:rsid w:val="00385FCD"/>
    <w:rsid w:val="003865E9"/>
    <w:rsid w:val="0038725C"/>
    <w:rsid w:val="0039046E"/>
    <w:rsid w:val="00390B43"/>
    <w:rsid w:val="00391CDF"/>
    <w:rsid w:val="00391FC1"/>
    <w:rsid w:val="003922D6"/>
    <w:rsid w:val="0039297A"/>
    <w:rsid w:val="00392B34"/>
    <w:rsid w:val="00393DE7"/>
    <w:rsid w:val="003941CE"/>
    <w:rsid w:val="00394D74"/>
    <w:rsid w:val="00395BFB"/>
    <w:rsid w:val="00396776"/>
    <w:rsid w:val="003967F1"/>
    <w:rsid w:val="00396ED1"/>
    <w:rsid w:val="003A09BB"/>
    <w:rsid w:val="003A09C6"/>
    <w:rsid w:val="003A0E14"/>
    <w:rsid w:val="003A0E29"/>
    <w:rsid w:val="003A175E"/>
    <w:rsid w:val="003A2A66"/>
    <w:rsid w:val="003A38BA"/>
    <w:rsid w:val="003A3E93"/>
    <w:rsid w:val="003A3F66"/>
    <w:rsid w:val="003A441E"/>
    <w:rsid w:val="003A4683"/>
    <w:rsid w:val="003A595A"/>
    <w:rsid w:val="003A5B22"/>
    <w:rsid w:val="003A5B62"/>
    <w:rsid w:val="003A5EFF"/>
    <w:rsid w:val="003A6384"/>
    <w:rsid w:val="003A6955"/>
    <w:rsid w:val="003A7C4D"/>
    <w:rsid w:val="003A7F71"/>
    <w:rsid w:val="003B00DA"/>
    <w:rsid w:val="003B00E9"/>
    <w:rsid w:val="003B0885"/>
    <w:rsid w:val="003B0B50"/>
    <w:rsid w:val="003B1223"/>
    <w:rsid w:val="003B1337"/>
    <w:rsid w:val="003B245F"/>
    <w:rsid w:val="003B2542"/>
    <w:rsid w:val="003B25DC"/>
    <w:rsid w:val="003B5904"/>
    <w:rsid w:val="003B6928"/>
    <w:rsid w:val="003B6EBA"/>
    <w:rsid w:val="003B7A78"/>
    <w:rsid w:val="003B7E79"/>
    <w:rsid w:val="003C10C7"/>
    <w:rsid w:val="003C1B2B"/>
    <w:rsid w:val="003C1D12"/>
    <w:rsid w:val="003C2364"/>
    <w:rsid w:val="003C33A5"/>
    <w:rsid w:val="003C404B"/>
    <w:rsid w:val="003C441C"/>
    <w:rsid w:val="003C5297"/>
    <w:rsid w:val="003C603D"/>
    <w:rsid w:val="003C664C"/>
    <w:rsid w:val="003C7165"/>
    <w:rsid w:val="003C7C78"/>
    <w:rsid w:val="003D1439"/>
    <w:rsid w:val="003D3031"/>
    <w:rsid w:val="003D442A"/>
    <w:rsid w:val="003D561B"/>
    <w:rsid w:val="003D609A"/>
    <w:rsid w:val="003D63F3"/>
    <w:rsid w:val="003D6620"/>
    <w:rsid w:val="003D706E"/>
    <w:rsid w:val="003D7211"/>
    <w:rsid w:val="003D7968"/>
    <w:rsid w:val="003D7E38"/>
    <w:rsid w:val="003E1E17"/>
    <w:rsid w:val="003E2233"/>
    <w:rsid w:val="003E24B9"/>
    <w:rsid w:val="003E2E91"/>
    <w:rsid w:val="003E349E"/>
    <w:rsid w:val="003E383B"/>
    <w:rsid w:val="003E3A0E"/>
    <w:rsid w:val="003E7325"/>
    <w:rsid w:val="003E7C0E"/>
    <w:rsid w:val="003F06E8"/>
    <w:rsid w:val="003F189D"/>
    <w:rsid w:val="003F2DBD"/>
    <w:rsid w:val="003F4456"/>
    <w:rsid w:val="003F4756"/>
    <w:rsid w:val="003F48F6"/>
    <w:rsid w:val="003F492D"/>
    <w:rsid w:val="003F553D"/>
    <w:rsid w:val="003F6216"/>
    <w:rsid w:val="003F6DD3"/>
    <w:rsid w:val="003F7892"/>
    <w:rsid w:val="00400E5E"/>
    <w:rsid w:val="00400F10"/>
    <w:rsid w:val="00401887"/>
    <w:rsid w:val="004025A2"/>
    <w:rsid w:val="0040296D"/>
    <w:rsid w:val="00403B41"/>
    <w:rsid w:val="00403B89"/>
    <w:rsid w:val="0040633D"/>
    <w:rsid w:val="00406C90"/>
    <w:rsid w:val="00406D33"/>
    <w:rsid w:val="0040745C"/>
    <w:rsid w:val="0040795B"/>
    <w:rsid w:val="004107AE"/>
    <w:rsid w:val="00410BA9"/>
    <w:rsid w:val="00412D6C"/>
    <w:rsid w:val="0041358B"/>
    <w:rsid w:val="0041462E"/>
    <w:rsid w:val="00415A26"/>
    <w:rsid w:val="004161C5"/>
    <w:rsid w:val="0041646F"/>
    <w:rsid w:val="00417284"/>
    <w:rsid w:val="004178FA"/>
    <w:rsid w:val="00420653"/>
    <w:rsid w:val="00421409"/>
    <w:rsid w:val="00421630"/>
    <w:rsid w:val="00422B1D"/>
    <w:rsid w:val="00422CF6"/>
    <w:rsid w:val="00422F39"/>
    <w:rsid w:val="004246BD"/>
    <w:rsid w:val="0042605F"/>
    <w:rsid w:val="00427A30"/>
    <w:rsid w:val="004307CD"/>
    <w:rsid w:val="00430884"/>
    <w:rsid w:val="00431C47"/>
    <w:rsid w:val="004328C7"/>
    <w:rsid w:val="00433BB3"/>
    <w:rsid w:val="00433E84"/>
    <w:rsid w:val="00434198"/>
    <w:rsid w:val="0043456F"/>
    <w:rsid w:val="00434EDE"/>
    <w:rsid w:val="00436253"/>
    <w:rsid w:val="00436BAC"/>
    <w:rsid w:val="004379EE"/>
    <w:rsid w:val="00440241"/>
    <w:rsid w:val="0044034A"/>
    <w:rsid w:val="0044186D"/>
    <w:rsid w:val="00443D76"/>
    <w:rsid w:val="00443EE7"/>
    <w:rsid w:val="00444FA1"/>
    <w:rsid w:val="0044590E"/>
    <w:rsid w:val="0044619D"/>
    <w:rsid w:val="00446661"/>
    <w:rsid w:val="00446CDC"/>
    <w:rsid w:val="00447396"/>
    <w:rsid w:val="004477F4"/>
    <w:rsid w:val="0045042B"/>
    <w:rsid w:val="0045069C"/>
    <w:rsid w:val="00451148"/>
    <w:rsid w:val="00451549"/>
    <w:rsid w:val="004516D5"/>
    <w:rsid w:val="00451896"/>
    <w:rsid w:val="0045305D"/>
    <w:rsid w:val="00453147"/>
    <w:rsid w:val="00453E42"/>
    <w:rsid w:val="004542AB"/>
    <w:rsid w:val="004554FC"/>
    <w:rsid w:val="00455980"/>
    <w:rsid w:val="00455F58"/>
    <w:rsid w:val="00456CED"/>
    <w:rsid w:val="00456E8A"/>
    <w:rsid w:val="0045706C"/>
    <w:rsid w:val="0045720C"/>
    <w:rsid w:val="0046006D"/>
    <w:rsid w:val="0046105F"/>
    <w:rsid w:val="004613B8"/>
    <w:rsid w:val="004619EC"/>
    <w:rsid w:val="0046227C"/>
    <w:rsid w:val="004622EA"/>
    <w:rsid w:val="00463ECF"/>
    <w:rsid w:val="00464C7F"/>
    <w:rsid w:val="00464E24"/>
    <w:rsid w:val="00465597"/>
    <w:rsid w:val="00467213"/>
    <w:rsid w:val="0046773A"/>
    <w:rsid w:val="00467DB9"/>
    <w:rsid w:val="004701DE"/>
    <w:rsid w:val="004703DE"/>
    <w:rsid w:val="00470A85"/>
    <w:rsid w:val="00471594"/>
    <w:rsid w:val="0047192C"/>
    <w:rsid w:val="00471955"/>
    <w:rsid w:val="00472483"/>
    <w:rsid w:val="004736DD"/>
    <w:rsid w:val="00473975"/>
    <w:rsid w:val="00473B4A"/>
    <w:rsid w:val="00475AFE"/>
    <w:rsid w:val="00475CA0"/>
    <w:rsid w:val="00475EAF"/>
    <w:rsid w:val="00476CB7"/>
    <w:rsid w:val="00476FE9"/>
    <w:rsid w:val="004773C4"/>
    <w:rsid w:val="00480BE0"/>
    <w:rsid w:val="0048119B"/>
    <w:rsid w:val="00481C76"/>
    <w:rsid w:val="00483976"/>
    <w:rsid w:val="00485997"/>
    <w:rsid w:val="00485E02"/>
    <w:rsid w:val="00486F86"/>
    <w:rsid w:val="00487B0A"/>
    <w:rsid w:val="00492E84"/>
    <w:rsid w:val="004945A2"/>
    <w:rsid w:val="00495DD6"/>
    <w:rsid w:val="004974FD"/>
    <w:rsid w:val="00497D19"/>
    <w:rsid w:val="004A029B"/>
    <w:rsid w:val="004A0617"/>
    <w:rsid w:val="004A08F8"/>
    <w:rsid w:val="004A2BE3"/>
    <w:rsid w:val="004A301F"/>
    <w:rsid w:val="004A32ED"/>
    <w:rsid w:val="004A3B30"/>
    <w:rsid w:val="004A4CD9"/>
    <w:rsid w:val="004A601E"/>
    <w:rsid w:val="004A67DC"/>
    <w:rsid w:val="004A7511"/>
    <w:rsid w:val="004A76F6"/>
    <w:rsid w:val="004A78FC"/>
    <w:rsid w:val="004A7BE6"/>
    <w:rsid w:val="004A7D87"/>
    <w:rsid w:val="004B00E2"/>
    <w:rsid w:val="004B0114"/>
    <w:rsid w:val="004B044C"/>
    <w:rsid w:val="004B090E"/>
    <w:rsid w:val="004B0B9F"/>
    <w:rsid w:val="004B1FE0"/>
    <w:rsid w:val="004B294F"/>
    <w:rsid w:val="004B3ECC"/>
    <w:rsid w:val="004B44B4"/>
    <w:rsid w:val="004B4D0E"/>
    <w:rsid w:val="004B4FD9"/>
    <w:rsid w:val="004B5825"/>
    <w:rsid w:val="004B5C8F"/>
    <w:rsid w:val="004B7062"/>
    <w:rsid w:val="004B7161"/>
    <w:rsid w:val="004B7F39"/>
    <w:rsid w:val="004C1761"/>
    <w:rsid w:val="004C1BF9"/>
    <w:rsid w:val="004C2012"/>
    <w:rsid w:val="004C29B3"/>
    <w:rsid w:val="004C3B7D"/>
    <w:rsid w:val="004C3D18"/>
    <w:rsid w:val="004C616A"/>
    <w:rsid w:val="004C65C4"/>
    <w:rsid w:val="004C67AD"/>
    <w:rsid w:val="004C73B7"/>
    <w:rsid w:val="004C7CDC"/>
    <w:rsid w:val="004C7E3C"/>
    <w:rsid w:val="004D030F"/>
    <w:rsid w:val="004D047F"/>
    <w:rsid w:val="004D0643"/>
    <w:rsid w:val="004D0AF5"/>
    <w:rsid w:val="004D2545"/>
    <w:rsid w:val="004D26BE"/>
    <w:rsid w:val="004D2F0E"/>
    <w:rsid w:val="004D2F2F"/>
    <w:rsid w:val="004D301C"/>
    <w:rsid w:val="004D3137"/>
    <w:rsid w:val="004D3999"/>
    <w:rsid w:val="004D3EF4"/>
    <w:rsid w:val="004D439B"/>
    <w:rsid w:val="004D5051"/>
    <w:rsid w:val="004D65F5"/>
    <w:rsid w:val="004D66C5"/>
    <w:rsid w:val="004E19ED"/>
    <w:rsid w:val="004E1BBB"/>
    <w:rsid w:val="004E2E12"/>
    <w:rsid w:val="004E305E"/>
    <w:rsid w:val="004E31EF"/>
    <w:rsid w:val="004E37FF"/>
    <w:rsid w:val="004E3B92"/>
    <w:rsid w:val="004E44E9"/>
    <w:rsid w:val="004E4EB5"/>
    <w:rsid w:val="004E56E9"/>
    <w:rsid w:val="004E5D47"/>
    <w:rsid w:val="004E6F76"/>
    <w:rsid w:val="004E742A"/>
    <w:rsid w:val="004F0B82"/>
    <w:rsid w:val="004F14B9"/>
    <w:rsid w:val="004F23C4"/>
    <w:rsid w:val="004F23DE"/>
    <w:rsid w:val="004F247D"/>
    <w:rsid w:val="004F2B1A"/>
    <w:rsid w:val="004F2E67"/>
    <w:rsid w:val="004F33F1"/>
    <w:rsid w:val="004F3959"/>
    <w:rsid w:val="004F3C51"/>
    <w:rsid w:val="004F4FA1"/>
    <w:rsid w:val="004F54F6"/>
    <w:rsid w:val="004F5B35"/>
    <w:rsid w:val="004F60FA"/>
    <w:rsid w:val="004F6738"/>
    <w:rsid w:val="004F6CCB"/>
    <w:rsid w:val="004F6CE5"/>
    <w:rsid w:val="004F7B7A"/>
    <w:rsid w:val="004F7CAE"/>
    <w:rsid w:val="005013B0"/>
    <w:rsid w:val="00501C26"/>
    <w:rsid w:val="00501D51"/>
    <w:rsid w:val="005024F8"/>
    <w:rsid w:val="00503087"/>
    <w:rsid w:val="00503AF8"/>
    <w:rsid w:val="00504076"/>
    <w:rsid w:val="005049CC"/>
    <w:rsid w:val="00504ABE"/>
    <w:rsid w:val="00506537"/>
    <w:rsid w:val="00506C0B"/>
    <w:rsid w:val="00507059"/>
    <w:rsid w:val="005074EA"/>
    <w:rsid w:val="00507847"/>
    <w:rsid w:val="00507EE4"/>
    <w:rsid w:val="00510A08"/>
    <w:rsid w:val="0051138A"/>
    <w:rsid w:val="00511A67"/>
    <w:rsid w:val="005130D3"/>
    <w:rsid w:val="0051317E"/>
    <w:rsid w:val="00513A6B"/>
    <w:rsid w:val="00513D50"/>
    <w:rsid w:val="005146A7"/>
    <w:rsid w:val="0051480E"/>
    <w:rsid w:val="00514DE9"/>
    <w:rsid w:val="00515684"/>
    <w:rsid w:val="00515C88"/>
    <w:rsid w:val="00515E38"/>
    <w:rsid w:val="005161BB"/>
    <w:rsid w:val="005165AF"/>
    <w:rsid w:val="00516655"/>
    <w:rsid w:val="00516699"/>
    <w:rsid w:val="00516B53"/>
    <w:rsid w:val="005174CC"/>
    <w:rsid w:val="00517F0F"/>
    <w:rsid w:val="0052052D"/>
    <w:rsid w:val="0052153B"/>
    <w:rsid w:val="0052277E"/>
    <w:rsid w:val="0052608F"/>
    <w:rsid w:val="00526294"/>
    <w:rsid w:val="005269F5"/>
    <w:rsid w:val="00526AE8"/>
    <w:rsid w:val="00531818"/>
    <w:rsid w:val="00532600"/>
    <w:rsid w:val="005349F3"/>
    <w:rsid w:val="005353B6"/>
    <w:rsid w:val="005358AE"/>
    <w:rsid w:val="005374E6"/>
    <w:rsid w:val="00540043"/>
    <w:rsid w:val="00540FEE"/>
    <w:rsid w:val="00541363"/>
    <w:rsid w:val="00541E88"/>
    <w:rsid w:val="00542EA7"/>
    <w:rsid w:val="005430E5"/>
    <w:rsid w:val="00543685"/>
    <w:rsid w:val="005440E8"/>
    <w:rsid w:val="005442E8"/>
    <w:rsid w:val="0054463D"/>
    <w:rsid w:val="00544A29"/>
    <w:rsid w:val="00546321"/>
    <w:rsid w:val="00547132"/>
    <w:rsid w:val="0054796B"/>
    <w:rsid w:val="00551125"/>
    <w:rsid w:val="005521D2"/>
    <w:rsid w:val="00552490"/>
    <w:rsid w:val="00554244"/>
    <w:rsid w:val="0055455B"/>
    <w:rsid w:val="00555ABA"/>
    <w:rsid w:val="0055607F"/>
    <w:rsid w:val="00556832"/>
    <w:rsid w:val="0055694A"/>
    <w:rsid w:val="00556CA2"/>
    <w:rsid w:val="0055743B"/>
    <w:rsid w:val="00557AB3"/>
    <w:rsid w:val="00560168"/>
    <w:rsid w:val="00562322"/>
    <w:rsid w:val="0056372B"/>
    <w:rsid w:val="00563CDA"/>
    <w:rsid w:val="005641E6"/>
    <w:rsid w:val="00564663"/>
    <w:rsid w:val="00564682"/>
    <w:rsid w:val="005656C0"/>
    <w:rsid w:val="0056608F"/>
    <w:rsid w:val="00566464"/>
    <w:rsid w:val="00567240"/>
    <w:rsid w:val="00570185"/>
    <w:rsid w:val="00570371"/>
    <w:rsid w:val="0057046F"/>
    <w:rsid w:val="00570619"/>
    <w:rsid w:val="00571469"/>
    <w:rsid w:val="005716EF"/>
    <w:rsid w:val="005728BF"/>
    <w:rsid w:val="005729DD"/>
    <w:rsid w:val="0057345A"/>
    <w:rsid w:val="00574264"/>
    <w:rsid w:val="005747A8"/>
    <w:rsid w:val="00574D35"/>
    <w:rsid w:val="00574F70"/>
    <w:rsid w:val="00575357"/>
    <w:rsid w:val="005759CC"/>
    <w:rsid w:val="00575CA8"/>
    <w:rsid w:val="005760DA"/>
    <w:rsid w:val="00576A00"/>
    <w:rsid w:val="00576B3A"/>
    <w:rsid w:val="005778AB"/>
    <w:rsid w:val="00577AC9"/>
    <w:rsid w:val="00577FA0"/>
    <w:rsid w:val="00580FD9"/>
    <w:rsid w:val="00581C3F"/>
    <w:rsid w:val="00581CCC"/>
    <w:rsid w:val="0058253E"/>
    <w:rsid w:val="00582600"/>
    <w:rsid w:val="00584724"/>
    <w:rsid w:val="005847EA"/>
    <w:rsid w:val="00584E2D"/>
    <w:rsid w:val="00585516"/>
    <w:rsid w:val="00585BFA"/>
    <w:rsid w:val="00585CC0"/>
    <w:rsid w:val="00587529"/>
    <w:rsid w:val="005907E5"/>
    <w:rsid w:val="0059091F"/>
    <w:rsid w:val="00590ADA"/>
    <w:rsid w:val="00591B45"/>
    <w:rsid w:val="00591C75"/>
    <w:rsid w:val="00591E9E"/>
    <w:rsid w:val="00592162"/>
    <w:rsid w:val="00593983"/>
    <w:rsid w:val="00594CB2"/>
    <w:rsid w:val="00594EE2"/>
    <w:rsid w:val="0059511B"/>
    <w:rsid w:val="005955B0"/>
    <w:rsid w:val="0059634A"/>
    <w:rsid w:val="00596F2A"/>
    <w:rsid w:val="00596FD0"/>
    <w:rsid w:val="005971F3"/>
    <w:rsid w:val="00597FB4"/>
    <w:rsid w:val="005A17A5"/>
    <w:rsid w:val="005A1883"/>
    <w:rsid w:val="005A19BA"/>
    <w:rsid w:val="005A1FE2"/>
    <w:rsid w:val="005A257C"/>
    <w:rsid w:val="005A280A"/>
    <w:rsid w:val="005A2CED"/>
    <w:rsid w:val="005A3421"/>
    <w:rsid w:val="005A35BC"/>
    <w:rsid w:val="005A4885"/>
    <w:rsid w:val="005A48D9"/>
    <w:rsid w:val="005A4F88"/>
    <w:rsid w:val="005A57EC"/>
    <w:rsid w:val="005A5B4C"/>
    <w:rsid w:val="005A5B64"/>
    <w:rsid w:val="005A6467"/>
    <w:rsid w:val="005A7678"/>
    <w:rsid w:val="005A79E9"/>
    <w:rsid w:val="005B0819"/>
    <w:rsid w:val="005B0917"/>
    <w:rsid w:val="005B0A13"/>
    <w:rsid w:val="005B16B5"/>
    <w:rsid w:val="005B1942"/>
    <w:rsid w:val="005B2278"/>
    <w:rsid w:val="005B249D"/>
    <w:rsid w:val="005B467B"/>
    <w:rsid w:val="005B5367"/>
    <w:rsid w:val="005B587C"/>
    <w:rsid w:val="005B5B61"/>
    <w:rsid w:val="005B7AD0"/>
    <w:rsid w:val="005B7EC7"/>
    <w:rsid w:val="005C015F"/>
    <w:rsid w:val="005C0D65"/>
    <w:rsid w:val="005C131F"/>
    <w:rsid w:val="005C3B12"/>
    <w:rsid w:val="005C4F3D"/>
    <w:rsid w:val="005C519F"/>
    <w:rsid w:val="005C5A6B"/>
    <w:rsid w:val="005C5CCB"/>
    <w:rsid w:val="005C61CD"/>
    <w:rsid w:val="005C62F6"/>
    <w:rsid w:val="005C6642"/>
    <w:rsid w:val="005C6748"/>
    <w:rsid w:val="005C7FC4"/>
    <w:rsid w:val="005D254D"/>
    <w:rsid w:val="005D2DB4"/>
    <w:rsid w:val="005D30C6"/>
    <w:rsid w:val="005D3512"/>
    <w:rsid w:val="005D3AA3"/>
    <w:rsid w:val="005D4E86"/>
    <w:rsid w:val="005D4E9D"/>
    <w:rsid w:val="005D523E"/>
    <w:rsid w:val="005D52C0"/>
    <w:rsid w:val="005D54A6"/>
    <w:rsid w:val="005D5AEE"/>
    <w:rsid w:val="005D5F64"/>
    <w:rsid w:val="005D6324"/>
    <w:rsid w:val="005D68C4"/>
    <w:rsid w:val="005D779D"/>
    <w:rsid w:val="005D7BCA"/>
    <w:rsid w:val="005E1A53"/>
    <w:rsid w:val="005E1F8A"/>
    <w:rsid w:val="005E233F"/>
    <w:rsid w:val="005E2FF7"/>
    <w:rsid w:val="005E3180"/>
    <w:rsid w:val="005E36EB"/>
    <w:rsid w:val="005E4711"/>
    <w:rsid w:val="005E506C"/>
    <w:rsid w:val="005E508F"/>
    <w:rsid w:val="005E5444"/>
    <w:rsid w:val="005E5A66"/>
    <w:rsid w:val="005E722D"/>
    <w:rsid w:val="005E72B6"/>
    <w:rsid w:val="005E7EDE"/>
    <w:rsid w:val="005F03A9"/>
    <w:rsid w:val="005F0CE8"/>
    <w:rsid w:val="005F15AE"/>
    <w:rsid w:val="005F4952"/>
    <w:rsid w:val="005F49F5"/>
    <w:rsid w:val="005F5937"/>
    <w:rsid w:val="005F5E72"/>
    <w:rsid w:val="005F7D41"/>
    <w:rsid w:val="00600C72"/>
    <w:rsid w:val="0060153C"/>
    <w:rsid w:val="006015D9"/>
    <w:rsid w:val="00601890"/>
    <w:rsid w:val="006019DC"/>
    <w:rsid w:val="006025FF"/>
    <w:rsid w:val="00602F9A"/>
    <w:rsid w:val="006043AD"/>
    <w:rsid w:val="006049E1"/>
    <w:rsid w:val="00605903"/>
    <w:rsid w:val="00606E04"/>
    <w:rsid w:val="006108D1"/>
    <w:rsid w:val="00611F61"/>
    <w:rsid w:val="00613114"/>
    <w:rsid w:val="006145ED"/>
    <w:rsid w:val="00614A47"/>
    <w:rsid w:val="00615715"/>
    <w:rsid w:val="006159A4"/>
    <w:rsid w:val="006176D9"/>
    <w:rsid w:val="0061782C"/>
    <w:rsid w:val="0062033E"/>
    <w:rsid w:val="00620B27"/>
    <w:rsid w:val="0062103F"/>
    <w:rsid w:val="006215A2"/>
    <w:rsid w:val="00623BC2"/>
    <w:rsid w:val="00623C34"/>
    <w:rsid w:val="00623CFF"/>
    <w:rsid w:val="00624BC0"/>
    <w:rsid w:val="00626892"/>
    <w:rsid w:val="00627C6E"/>
    <w:rsid w:val="00630DE2"/>
    <w:rsid w:val="00633F36"/>
    <w:rsid w:val="006347ED"/>
    <w:rsid w:val="00635293"/>
    <w:rsid w:val="00635905"/>
    <w:rsid w:val="00637047"/>
    <w:rsid w:val="006400DE"/>
    <w:rsid w:val="006406D0"/>
    <w:rsid w:val="0064161D"/>
    <w:rsid w:val="006418F2"/>
    <w:rsid w:val="00641A66"/>
    <w:rsid w:val="00641B89"/>
    <w:rsid w:val="00641BA7"/>
    <w:rsid w:val="006421C6"/>
    <w:rsid w:val="006444DA"/>
    <w:rsid w:val="00644682"/>
    <w:rsid w:val="006446D2"/>
    <w:rsid w:val="006449C3"/>
    <w:rsid w:val="00644C2F"/>
    <w:rsid w:val="006457F6"/>
    <w:rsid w:val="00646CBD"/>
    <w:rsid w:val="006474C5"/>
    <w:rsid w:val="00647947"/>
    <w:rsid w:val="00647B7A"/>
    <w:rsid w:val="00650407"/>
    <w:rsid w:val="0065082E"/>
    <w:rsid w:val="00650993"/>
    <w:rsid w:val="006512F2"/>
    <w:rsid w:val="00651C9E"/>
    <w:rsid w:val="0065383C"/>
    <w:rsid w:val="00653BAB"/>
    <w:rsid w:val="00653C1B"/>
    <w:rsid w:val="0065450A"/>
    <w:rsid w:val="00655950"/>
    <w:rsid w:val="0065631B"/>
    <w:rsid w:val="00656480"/>
    <w:rsid w:val="006566FE"/>
    <w:rsid w:val="0065779D"/>
    <w:rsid w:val="006600E3"/>
    <w:rsid w:val="00662654"/>
    <w:rsid w:val="006629BA"/>
    <w:rsid w:val="00663799"/>
    <w:rsid w:val="00663D0F"/>
    <w:rsid w:val="00664F36"/>
    <w:rsid w:val="00665FFA"/>
    <w:rsid w:val="006665E6"/>
    <w:rsid w:val="00666681"/>
    <w:rsid w:val="006670D2"/>
    <w:rsid w:val="0066792F"/>
    <w:rsid w:val="00667AEF"/>
    <w:rsid w:val="006708F9"/>
    <w:rsid w:val="006713C3"/>
    <w:rsid w:val="00672710"/>
    <w:rsid w:val="006732CE"/>
    <w:rsid w:val="00673E96"/>
    <w:rsid w:val="006746C1"/>
    <w:rsid w:val="00674E18"/>
    <w:rsid w:val="0067676E"/>
    <w:rsid w:val="00676792"/>
    <w:rsid w:val="00676E61"/>
    <w:rsid w:val="00677B34"/>
    <w:rsid w:val="0068002B"/>
    <w:rsid w:val="00680126"/>
    <w:rsid w:val="00680603"/>
    <w:rsid w:val="00680861"/>
    <w:rsid w:val="00681552"/>
    <w:rsid w:val="006829C6"/>
    <w:rsid w:val="00682D3B"/>
    <w:rsid w:val="00683025"/>
    <w:rsid w:val="00683A1B"/>
    <w:rsid w:val="00683A45"/>
    <w:rsid w:val="00683CEB"/>
    <w:rsid w:val="0068423E"/>
    <w:rsid w:val="00684553"/>
    <w:rsid w:val="00684D7E"/>
    <w:rsid w:val="00685365"/>
    <w:rsid w:val="0068591E"/>
    <w:rsid w:val="00685DD4"/>
    <w:rsid w:val="0068699F"/>
    <w:rsid w:val="00686D9A"/>
    <w:rsid w:val="00687481"/>
    <w:rsid w:val="00690DA9"/>
    <w:rsid w:val="00691E8B"/>
    <w:rsid w:val="00693525"/>
    <w:rsid w:val="00693CF2"/>
    <w:rsid w:val="00693D0B"/>
    <w:rsid w:val="00694679"/>
    <w:rsid w:val="0069709F"/>
    <w:rsid w:val="0069795F"/>
    <w:rsid w:val="006A0C53"/>
    <w:rsid w:val="006A0F2C"/>
    <w:rsid w:val="006A0FFD"/>
    <w:rsid w:val="006A13C7"/>
    <w:rsid w:val="006A33EC"/>
    <w:rsid w:val="006A3689"/>
    <w:rsid w:val="006A3B76"/>
    <w:rsid w:val="006A3F6C"/>
    <w:rsid w:val="006A401D"/>
    <w:rsid w:val="006A53E1"/>
    <w:rsid w:val="006A5A96"/>
    <w:rsid w:val="006A5F00"/>
    <w:rsid w:val="006A74D9"/>
    <w:rsid w:val="006B0743"/>
    <w:rsid w:val="006B126B"/>
    <w:rsid w:val="006B13AF"/>
    <w:rsid w:val="006B21DB"/>
    <w:rsid w:val="006B22FF"/>
    <w:rsid w:val="006B2422"/>
    <w:rsid w:val="006B28E3"/>
    <w:rsid w:val="006B3230"/>
    <w:rsid w:val="006B3300"/>
    <w:rsid w:val="006B38C8"/>
    <w:rsid w:val="006B665E"/>
    <w:rsid w:val="006B7651"/>
    <w:rsid w:val="006B7780"/>
    <w:rsid w:val="006C03FE"/>
    <w:rsid w:val="006C09B3"/>
    <w:rsid w:val="006C137A"/>
    <w:rsid w:val="006C1FDF"/>
    <w:rsid w:val="006C2E0B"/>
    <w:rsid w:val="006C4D64"/>
    <w:rsid w:val="006C5D03"/>
    <w:rsid w:val="006C6116"/>
    <w:rsid w:val="006C6A25"/>
    <w:rsid w:val="006C6BE6"/>
    <w:rsid w:val="006D0D9E"/>
    <w:rsid w:val="006D11F4"/>
    <w:rsid w:val="006D15A8"/>
    <w:rsid w:val="006D1E36"/>
    <w:rsid w:val="006D20DB"/>
    <w:rsid w:val="006D21B4"/>
    <w:rsid w:val="006D4536"/>
    <w:rsid w:val="006D4AAA"/>
    <w:rsid w:val="006D4D23"/>
    <w:rsid w:val="006D515F"/>
    <w:rsid w:val="006D51B0"/>
    <w:rsid w:val="006D53BE"/>
    <w:rsid w:val="006D5F3A"/>
    <w:rsid w:val="006D6AEB"/>
    <w:rsid w:val="006D6CB1"/>
    <w:rsid w:val="006D6DF2"/>
    <w:rsid w:val="006D6F74"/>
    <w:rsid w:val="006D752D"/>
    <w:rsid w:val="006E0063"/>
    <w:rsid w:val="006E037B"/>
    <w:rsid w:val="006E0CB4"/>
    <w:rsid w:val="006E1DA7"/>
    <w:rsid w:val="006E2807"/>
    <w:rsid w:val="006E2AA0"/>
    <w:rsid w:val="006E2CDC"/>
    <w:rsid w:val="006E3589"/>
    <w:rsid w:val="006E3B6E"/>
    <w:rsid w:val="006E46CE"/>
    <w:rsid w:val="006E4D2C"/>
    <w:rsid w:val="006E5975"/>
    <w:rsid w:val="006E6C49"/>
    <w:rsid w:val="006E6EA0"/>
    <w:rsid w:val="006E6EA4"/>
    <w:rsid w:val="006E76D6"/>
    <w:rsid w:val="006F0190"/>
    <w:rsid w:val="006F0303"/>
    <w:rsid w:val="006F1A23"/>
    <w:rsid w:val="006F1BF8"/>
    <w:rsid w:val="006F21F6"/>
    <w:rsid w:val="006F2D8A"/>
    <w:rsid w:val="006F33E3"/>
    <w:rsid w:val="006F3713"/>
    <w:rsid w:val="006F3941"/>
    <w:rsid w:val="006F3D7B"/>
    <w:rsid w:val="006F4537"/>
    <w:rsid w:val="006F50D7"/>
    <w:rsid w:val="006F57F5"/>
    <w:rsid w:val="006F608E"/>
    <w:rsid w:val="006F6C50"/>
    <w:rsid w:val="006F72FE"/>
    <w:rsid w:val="006F7672"/>
    <w:rsid w:val="006F790B"/>
    <w:rsid w:val="00700104"/>
    <w:rsid w:val="007022F1"/>
    <w:rsid w:val="007025D5"/>
    <w:rsid w:val="00702CA4"/>
    <w:rsid w:val="00703070"/>
    <w:rsid w:val="0070418B"/>
    <w:rsid w:val="00704AC3"/>
    <w:rsid w:val="00706D33"/>
    <w:rsid w:val="007071E2"/>
    <w:rsid w:val="00707AC0"/>
    <w:rsid w:val="007101C8"/>
    <w:rsid w:val="007104E9"/>
    <w:rsid w:val="007118EA"/>
    <w:rsid w:val="007126C3"/>
    <w:rsid w:val="007131FE"/>
    <w:rsid w:val="00713F86"/>
    <w:rsid w:val="007150EC"/>
    <w:rsid w:val="00716581"/>
    <w:rsid w:val="00716F81"/>
    <w:rsid w:val="00717056"/>
    <w:rsid w:val="0071735F"/>
    <w:rsid w:val="0071740B"/>
    <w:rsid w:val="00717A81"/>
    <w:rsid w:val="00717AB4"/>
    <w:rsid w:val="00717E4C"/>
    <w:rsid w:val="00717FF9"/>
    <w:rsid w:val="007206AF"/>
    <w:rsid w:val="00720B4B"/>
    <w:rsid w:val="00721AB5"/>
    <w:rsid w:val="007221EB"/>
    <w:rsid w:val="00722A9C"/>
    <w:rsid w:val="00722ECC"/>
    <w:rsid w:val="007231E4"/>
    <w:rsid w:val="007242AD"/>
    <w:rsid w:val="007247AC"/>
    <w:rsid w:val="00726CDC"/>
    <w:rsid w:val="00726D31"/>
    <w:rsid w:val="007272BF"/>
    <w:rsid w:val="00727387"/>
    <w:rsid w:val="00727A9A"/>
    <w:rsid w:val="00727E80"/>
    <w:rsid w:val="00730E6B"/>
    <w:rsid w:val="0073210C"/>
    <w:rsid w:val="0073412A"/>
    <w:rsid w:val="007349EA"/>
    <w:rsid w:val="00734FCA"/>
    <w:rsid w:val="00736833"/>
    <w:rsid w:val="00740453"/>
    <w:rsid w:val="007406F4"/>
    <w:rsid w:val="00740BA5"/>
    <w:rsid w:val="00741CA0"/>
    <w:rsid w:val="00741E85"/>
    <w:rsid w:val="0074298F"/>
    <w:rsid w:val="00742BF1"/>
    <w:rsid w:val="00742F35"/>
    <w:rsid w:val="00743272"/>
    <w:rsid w:val="00744002"/>
    <w:rsid w:val="007448D4"/>
    <w:rsid w:val="00745136"/>
    <w:rsid w:val="00747B2E"/>
    <w:rsid w:val="00752372"/>
    <w:rsid w:val="00752774"/>
    <w:rsid w:val="00752B92"/>
    <w:rsid w:val="007535E4"/>
    <w:rsid w:val="00753E64"/>
    <w:rsid w:val="00754786"/>
    <w:rsid w:val="00754C48"/>
    <w:rsid w:val="00757215"/>
    <w:rsid w:val="00757C8C"/>
    <w:rsid w:val="00760740"/>
    <w:rsid w:val="007617BC"/>
    <w:rsid w:val="00762749"/>
    <w:rsid w:val="007635F0"/>
    <w:rsid w:val="0076451D"/>
    <w:rsid w:val="00765AF4"/>
    <w:rsid w:val="00766432"/>
    <w:rsid w:val="007672DF"/>
    <w:rsid w:val="0076733F"/>
    <w:rsid w:val="007679E6"/>
    <w:rsid w:val="007702FA"/>
    <w:rsid w:val="00771C56"/>
    <w:rsid w:val="00772F6E"/>
    <w:rsid w:val="0077482D"/>
    <w:rsid w:val="00775412"/>
    <w:rsid w:val="007758C9"/>
    <w:rsid w:val="00775DAC"/>
    <w:rsid w:val="00776D8C"/>
    <w:rsid w:val="007771FE"/>
    <w:rsid w:val="00777812"/>
    <w:rsid w:val="00780989"/>
    <w:rsid w:val="00780B7B"/>
    <w:rsid w:val="00780FC3"/>
    <w:rsid w:val="00781CE3"/>
    <w:rsid w:val="0078281A"/>
    <w:rsid w:val="00783079"/>
    <w:rsid w:val="007843D4"/>
    <w:rsid w:val="00784449"/>
    <w:rsid w:val="007852EC"/>
    <w:rsid w:val="00785BC8"/>
    <w:rsid w:val="00785CF1"/>
    <w:rsid w:val="007868CD"/>
    <w:rsid w:val="007876E4"/>
    <w:rsid w:val="00787A52"/>
    <w:rsid w:val="00787C8F"/>
    <w:rsid w:val="00790BD8"/>
    <w:rsid w:val="00791B61"/>
    <w:rsid w:val="00792152"/>
    <w:rsid w:val="00792594"/>
    <w:rsid w:val="007928A2"/>
    <w:rsid w:val="00792FF9"/>
    <w:rsid w:val="00793A7D"/>
    <w:rsid w:val="00794B6B"/>
    <w:rsid w:val="00794C86"/>
    <w:rsid w:val="00795B31"/>
    <w:rsid w:val="00796186"/>
    <w:rsid w:val="00796D5F"/>
    <w:rsid w:val="00796E65"/>
    <w:rsid w:val="00797303"/>
    <w:rsid w:val="00797722"/>
    <w:rsid w:val="007A0670"/>
    <w:rsid w:val="007A13E9"/>
    <w:rsid w:val="007A1733"/>
    <w:rsid w:val="007A1AAB"/>
    <w:rsid w:val="007A1CEE"/>
    <w:rsid w:val="007A1FD0"/>
    <w:rsid w:val="007A2B6C"/>
    <w:rsid w:val="007A2CA6"/>
    <w:rsid w:val="007A37AD"/>
    <w:rsid w:val="007A3A63"/>
    <w:rsid w:val="007A4895"/>
    <w:rsid w:val="007A63EB"/>
    <w:rsid w:val="007A760C"/>
    <w:rsid w:val="007A7BD7"/>
    <w:rsid w:val="007A7FBE"/>
    <w:rsid w:val="007B0AC0"/>
    <w:rsid w:val="007B14B1"/>
    <w:rsid w:val="007B1EBD"/>
    <w:rsid w:val="007B1F11"/>
    <w:rsid w:val="007B2BFB"/>
    <w:rsid w:val="007B32D5"/>
    <w:rsid w:val="007B3655"/>
    <w:rsid w:val="007B438A"/>
    <w:rsid w:val="007B43A0"/>
    <w:rsid w:val="007B4A9F"/>
    <w:rsid w:val="007B537E"/>
    <w:rsid w:val="007B557C"/>
    <w:rsid w:val="007B569F"/>
    <w:rsid w:val="007B5787"/>
    <w:rsid w:val="007B673B"/>
    <w:rsid w:val="007C037E"/>
    <w:rsid w:val="007C0A51"/>
    <w:rsid w:val="007C0AD3"/>
    <w:rsid w:val="007C0CCE"/>
    <w:rsid w:val="007C1E03"/>
    <w:rsid w:val="007C22B2"/>
    <w:rsid w:val="007C2730"/>
    <w:rsid w:val="007C2EA0"/>
    <w:rsid w:val="007C3031"/>
    <w:rsid w:val="007C4A68"/>
    <w:rsid w:val="007C4EA4"/>
    <w:rsid w:val="007C57D1"/>
    <w:rsid w:val="007C65D3"/>
    <w:rsid w:val="007C754B"/>
    <w:rsid w:val="007D1014"/>
    <w:rsid w:val="007D1AA4"/>
    <w:rsid w:val="007D2766"/>
    <w:rsid w:val="007D3C29"/>
    <w:rsid w:val="007D3F33"/>
    <w:rsid w:val="007D42AF"/>
    <w:rsid w:val="007D4CC2"/>
    <w:rsid w:val="007D53F2"/>
    <w:rsid w:val="007D63AE"/>
    <w:rsid w:val="007D67A3"/>
    <w:rsid w:val="007D6E50"/>
    <w:rsid w:val="007D7232"/>
    <w:rsid w:val="007E0428"/>
    <w:rsid w:val="007E1436"/>
    <w:rsid w:val="007E14B3"/>
    <w:rsid w:val="007E1E11"/>
    <w:rsid w:val="007E3E35"/>
    <w:rsid w:val="007E420F"/>
    <w:rsid w:val="007E43CB"/>
    <w:rsid w:val="007E4628"/>
    <w:rsid w:val="007E492D"/>
    <w:rsid w:val="007E5481"/>
    <w:rsid w:val="007E5621"/>
    <w:rsid w:val="007E72AE"/>
    <w:rsid w:val="007E73E1"/>
    <w:rsid w:val="007E74A2"/>
    <w:rsid w:val="007E7516"/>
    <w:rsid w:val="007E765C"/>
    <w:rsid w:val="007E7AC4"/>
    <w:rsid w:val="007E7CEF"/>
    <w:rsid w:val="007E7EF6"/>
    <w:rsid w:val="007F0362"/>
    <w:rsid w:val="007F0BF0"/>
    <w:rsid w:val="007F1B2B"/>
    <w:rsid w:val="007F1E72"/>
    <w:rsid w:val="007F2558"/>
    <w:rsid w:val="007F2604"/>
    <w:rsid w:val="007F2D07"/>
    <w:rsid w:val="007F6338"/>
    <w:rsid w:val="007F75DD"/>
    <w:rsid w:val="007F7707"/>
    <w:rsid w:val="00800B66"/>
    <w:rsid w:val="008021A9"/>
    <w:rsid w:val="00802E98"/>
    <w:rsid w:val="00803203"/>
    <w:rsid w:val="008054E5"/>
    <w:rsid w:val="008059ED"/>
    <w:rsid w:val="008061BB"/>
    <w:rsid w:val="00806B3F"/>
    <w:rsid w:val="00807046"/>
    <w:rsid w:val="00807502"/>
    <w:rsid w:val="00810364"/>
    <w:rsid w:val="00810382"/>
    <w:rsid w:val="00810B20"/>
    <w:rsid w:val="00810F16"/>
    <w:rsid w:val="00811101"/>
    <w:rsid w:val="0081136C"/>
    <w:rsid w:val="00811BB5"/>
    <w:rsid w:val="008125CA"/>
    <w:rsid w:val="00812FB6"/>
    <w:rsid w:val="00813506"/>
    <w:rsid w:val="00813E53"/>
    <w:rsid w:val="008145D1"/>
    <w:rsid w:val="00815D0D"/>
    <w:rsid w:val="008175B0"/>
    <w:rsid w:val="00817767"/>
    <w:rsid w:val="00817792"/>
    <w:rsid w:val="00817B0B"/>
    <w:rsid w:val="008207C1"/>
    <w:rsid w:val="00820902"/>
    <w:rsid w:val="00820AB0"/>
    <w:rsid w:val="00821FEF"/>
    <w:rsid w:val="00822BB8"/>
    <w:rsid w:val="00823694"/>
    <w:rsid w:val="00823B89"/>
    <w:rsid w:val="00824C3F"/>
    <w:rsid w:val="008258C0"/>
    <w:rsid w:val="008259C3"/>
    <w:rsid w:val="00825C17"/>
    <w:rsid w:val="008260F5"/>
    <w:rsid w:val="00826A9F"/>
    <w:rsid w:val="00826D97"/>
    <w:rsid w:val="00827F25"/>
    <w:rsid w:val="00827FC1"/>
    <w:rsid w:val="00830256"/>
    <w:rsid w:val="00830310"/>
    <w:rsid w:val="00830C54"/>
    <w:rsid w:val="00832984"/>
    <w:rsid w:val="0083309E"/>
    <w:rsid w:val="008336B9"/>
    <w:rsid w:val="0083449E"/>
    <w:rsid w:val="008345D7"/>
    <w:rsid w:val="0083570D"/>
    <w:rsid w:val="008361BB"/>
    <w:rsid w:val="00837DDF"/>
    <w:rsid w:val="00840F62"/>
    <w:rsid w:val="00841ACE"/>
    <w:rsid w:val="008431A0"/>
    <w:rsid w:val="00843CBE"/>
    <w:rsid w:val="00844594"/>
    <w:rsid w:val="00844964"/>
    <w:rsid w:val="00847138"/>
    <w:rsid w:val="00847DAC"/>
    <w:rsid w:val="00847E2E"/>
    <w:rsid w:val="00850017"/>
    <w:rsid w:val="0085027C"/>
    <w:rsid w:val="008504DB"/>
    <w:rsid w:val="00850C17"/>
    <w:rsid w:val="00850E44"/>
    <w:rsid w:val="00851609"/>
    <w:rsid w:val="00851B16"/>
    <w:rsid w:val="0085209F"/>
    <w:rsid w:val="00853073"/>
    <w:rsid w:val="00853509"/>
    <w:rsid w:val="00853797"/>
    <w:rsid w:val="008539DC"/>
    <w:rsid w:val="00853AF0"/>
    <w:rsid w:val="00854334"/>
    <w:rsid w:val="0085534B"/>
    <w:rsid w:val="0085558A"/>
    <w:rsid w:val="008556CF"/>
    <w:rsid w:val="008575AE"/>
    <w:rsid w:val="00857E95"/>
    <w:rsid w:val="00860F0C"/>
    <w:rsid w:val="00861C9C"/>
    <w:rsid w:val="00862023"/>
    <w:rsid w:val="008622F1"/>
    <w:rsid w:val="00862702"/>
    <w:rsid w:val="008632B4"/>
    <w:rsid w:val="00863A4C"/>
    <w:rsid w:val="008648EE"/>
    <w:rsid w:val="00864C05"/>
    <w:rsid w:val="00865987"/>
    <w:rsid w:val="00865CE6"/>
    <w:rsid w:val="00865F14"/>
    <w:rsid w:val="0086758B"/>
    <w:rsid w:val="00870CFD"/>
    <w:rsid w:val="008729FE"/>
    <w:rsid w:val="00873B34"/>
    <w:rsid w:val="00873D31"/>
    <w:rsid w:val="00875C56"/>
    <w:rsid w:val="00876BF2"/>
    <w:rsid w:val="00876DD2"/>
    <w:rsid w:val="00876F75"/>
    <w:rsid w:val="0087756D"/>
    <w:rsid w:val="00877BD1"/>
    <w:rsid w:val="008806E6"/>
    <w:rsid w:val="008816D2"/>
    <w:rsid w:val="00882310"/>
    <w:rsid w:val="00883AB2"/>
    <w:rsid w:val="00884880"/>
    <w:rsid w:val="00885C42"/>
    <w:rsid w:val="00886721"/>
    <w:rsid w:val="008869A7"/>
    <w:rsid w:val="00886F7A"/>
    <w:rsid w:val="0088737A"/>
    <w:rsid w:val="00887468"/>
    <w:rsid w:val="00887513"/>
    <w:rsid w:val="0089083B"/>
    <w:rsid w:val="0089163C"/>
    <w:rsid w:val="008923A9"/>
    <w:rsid w:val="00892A25"/>
    <w:rsid w:val="0089326B"/>
    <w:rsid w:val="00893A5C"/>
    <w:rsid w:val="00893B71"/>
    <w:rsid w:val="00894D88"/>
    <w:rsid w:val="00895131"/>
    <w:rsid w:val="00895B0C"/>
    <w:rsid w:val="00897837"/>
    <w:rsid w:val="008A064E"/>
    <w:rsid w:val="008A260C"/>
    <w:rsid w:val="008A269C"/>
    <w:rsid w:val="008A280A"/>
    <w:rsid w:val="008A3EE7"/>
    <w:rsid w:val="008A4F7B"/>
    <w:rsid w:val="008A5395"/>
    <w:rsid w:val="008A5566"/>
    <w:rsid w:val="008A5B97"/>
    <w:rsid w:val="008A6889"/>
    <w:rsid w:val="008A69CB"/>
    <w:rsid w:val="008A69D5"/>
    <w:rsid w:val="008A6A43"/>
    <w:rsid w:val="008A786B"/>
    <w:rsid w:val="008B02DF"/>
    <w:rsid w:val="008B0A03"/>
    <w:rsid w:val="008B1003"/>
    <w:rsid w:val="008B18BF"/>
    <w:rsid w:val="008B20B6"/>
    <w:rsid w:val="008B264C"/>
    <w:rsid w:val="008B28A1"/>
    <w:rsid w:val="008B2BD5"/>
    <w:rsid w:val="008B3298"/>
    <w:rsid w:val="008B3322"/>
    <w:rsid w:val="008B3A45"/>
    <w:rsid w:val="008B454D"/>
    <w:rsid w:val="008B594F"/>
    <w:rsid w:val="008B6B1A"/>
    <w:rsid w:val="008B7BA5"/>
    <w:rsid w:val="008C0074"/>
    <w:rsid w:val="008C0456"/>
    <w:rsid w:val="008C05F3"/>
    <w:rsid w:val="008C071A"/>
    <w:rsid w:val="008C07E0"/>
    <w:rsid w:val="008C0DEA"/>
    <w:rsid w:val="008C1901"/>
    <w:rsid w:val="008C2D76"/>
    <w:rsid w:val="008C3070"/>
    <w:rsid w:val="008C35AB"/>
    <w:rsid w:val="008C3AEC"/>
    <w:rsid w:val="008C46DF"/>
    <w:rsid w:val="008C4ADC"/>
    <w:rsid w:val="008C4C59"/>
    <w:rsid w:val="008C54ED"/>
    <w:rsid w:val="008C5758"/>
    <w:rsid w:val="008C6037"/>
    <w:rsid w:val="008C623B"/>
    <w:rsid w:val="008C73F0"/>
    <w:rsid w:val="008C7B92"/>
    <w:rsid w:val="008D01F3"/>
    <w:rsid w:val="008D074F"/>
    <w:rsid w:val="008D117D"/>
    <w:rsid w:val="008D12FB"/>
    <w:rsid w:val="008D1865"/>
    <w:rsid w:val="008D1DB5"/>
    <w:rsid w:val="008D230E"/>
    <w:rsid w:val="008D30C2"/>
    <w:rsid w:val="008D3BA8"/>
    <w:rsid w:val="008D3EE8"/>
    <w:rsid w:val="008D4249"/>
    <w:rsid w:val="008D5997"/>
    <w:rsid w:val="008D711E"/>
    <w:rsid w:val="008D78F0"/>
    <w:rsid w:val="008E000E"/>
    <w:rsid w:val="008E05C9"/>
    <w:rsid w:val="008E11AD"/>
    <w:rsid w:val="008E12B9"/>
    <w:rsid w:val="008E4D69"/>
    <w:rsid w:val="008E5127"/>
    <w:rsid w:val="008E5441"/>
    <w:rsid w:val="008E602D"/>
    <w:rsid w:val="008E6459"/>
    <w:rsid w:val="008E76BD"/>
    <w:rsid w:val="008E79E8"/>
    <w:rsid w:val="008E7D1E"/>
    <w:rsid w:val="008F0525"/>
    <w:rsid w:val="008F0A06"/>
    <w:rsid w:val="008F11E4"/>
    <w:rsid w:val="008F18EB"/>
    <w:rsid w:val="008F2954"/>
    <w:rsid w:val="008F2C09"/>
    <w:rsid w:val="008F346C"/>
    <w:rsid w:val="008F53D4"/>
    <w:rsid w:val="008F5A1E"/>
    <w:rsid w:val="008F5D3F"/>
    <w:rsid w:val="008F5DB5"/>
    <w:rsid w:val="009012B4"/>
    <w:rsid w:val="0090131C"/>
    <w:rsid w:val="009038F0"/>
    <w:rsid w:val="00903D51"/>
    <w:rsid w:val="0090501C"/>
    <w:rsid w:val="00905F47"/>
    <w:rsid w:val="009064F9"/>
    <w:rsid w:val="00906D2E"/>
    <w:rsid w:val="00907103"/>
    <w:rsid w:val="00907144"/>
    <w:rsid w:val="0091003A"/>
    <w:rsid w:val="00910D86"/>
    <w:rsid w:val="00911271"/>
    <w:rsid w:val="009112B6"/>
    <w:rsid w:val="00911751"/>
    <w:rsid w:val="00911AAD"/>
    <w:rsid w:val="00913ADC"/>
    <w:rsid w:val="0091525E"/>
    <w:rsid w:val="00915654"/>
    <w:rsid w:val="00916304"/>
    <w:rsid w:val="0091668E"/>
    <w:rsid w:val="00916AD3"/>
    <w:rsid w:val="00917A3A"/>
    <w:rsid w:val="0092217D"/>
    <w:rsid w:val="00922522"/>
    <w:rsid w:val="009226F8"/>
    <w:rsid w:val="00924470"/>
    <w:rsid w:val="00924A15"/>
    <w:rsid w:val="009250C1"/>
    <w:rsid w:val="00925696"/>
    <w:rsid w:val="00925C68"/>
    <w:rsid w:val="00925F1C"/>
    <w:rsid w:val="00927E5E"/>
    <w:rsid w:val="009300EE"/>
    <w:rsid w:val="0093032C"/>
    <w:rsid w:val="00930353"/>
    <w:rsid w:val="009313F9"/>
    <w:rsid w:val="00931C75"/>
    <w:rsid w:val="0093243E"/>
    <w:rsid w:val="009346C1"/>
    <w:rsid w:val="009352EE"/>
    <w:rsid w:val="00935546"/>
    <w:rsid w:val="009359AE"/>
    <w:rsid w:val="009365DC"/>
    <w:rsid w:val="0094060E"/>
    <w:rsid w:val="00940E17"/>
    <w:rsid w:val="00940FA1"/>
    <w:rsid w:val="00941938"/>
    <w:rsid w:val="009426EC"/>
    <w:rsid w:val="0094311C"/>
    <w:rsid w:val="0094315F"/>
    <w:rsid w:val="009438E7"/>
    <w:rsid w:val="00943F3E"/>
    <w:rsid w:val="00943FBE"/>
    <w:rsid w:val="00944057"/>
    <w:rsid w:val="00945221"/>
    <w:rsid w:val="00945364"/>
    <w:rsid w:val="00946D10"/>
    <w:rsid w:val="009470E6"/>
    <w:rsid w:val="00947799"/>
    <w:rsid w:val="00947DD5"/>
    <w:rsid w:val="00950FBB"/>
    <w:rsid w:val="00951A5F"/>
    <w:rsid w:val="0095284C"/>
    <w:rsid w:val="00952D81"/>
    <w:rsid w:val="0095421D"/>
    <w:rsid w:val="009555A4"/>
    <w:rsid w:val="00955A2F"/>
    <w:rsid w:val="00956198"/>
    <w:rsid w:val="00957728"/>
    <w:rsid w:val="00957B1A"/>
    <w:rsid w:val="00957F1F"/>
    <w:rsid w:val="009611A4"/>
    <w:rsid w:val="009612DC"/>
    <w:rsid w:val="0096137F"/>
    <w:rsid w:val="00962135"/>
    <w:rsid w:val="0096224B"/>
    <w:rsid w:val="0096364E"/>
    <w:rsid w:val="00963E66"/>
    <w:rsid w:val="009646B8"/>
    <w:rsid w:val="00964C49"/>
    <w:rsid w:val="0096500B"/>
    <w:rsid w:val="009650EB"/>
    <w:rsid w:val="009655C0"/>
    <w:rsid w:val="00966B2B"/>
    <w:rsid w:val="0096737D"/>
    <w:rsid w:val="00967717"/>
    <w:rsid w:val="0097001A"/>
    <w:rsid w:val="00970365"/>
    <w:rsid w:val="00970611"/>
    <w:rsid w:val="00970A2A"/>
    <w:rsid w:val="009722C8"/>
    <w:rsid w:val="009730DC"/>
    <w:rsid w:val="0097436A"/>
    <w:rsid w:val="00974972"/>
    <w:rsid w:val="009749FB"/>
    <w:rsid w:val="00974A90"/>
    <w:rsid w:val="009757D4"/>
    <w:rsid w:val="00975AD3"/>
    <w:rsid w:val="0097655E"/>
    <w:rsid w:val="009772C1"/>
    <w:rsid w:val="00977A07"/>
    <w:rsid w:val="00980AE0"/>
    <w:rsid w:val="00980DB7"/>
    <w:rsid w:val="00981D16"/>
    <w:rsid w:val="00983A47"/>
    <w:rsid w:val="009845E7"/>
    <w:rsid w:val="00986C0F"/>
    <w:rsid w:val="0099008D"/>
    <w:rsid w:val="009900AC"/>
    <w:rsid w:val="00990527"/>
    <w:rsid w:val="0099117E"/>
    <w:rsid w:val="0099132D"/>
    <w:rsid w:val="009920B0"/>
    <w:rsid w:val="00992BF4"/>
    <w:rsid w:val="0099318F"/>
    <w:rsid w:val="0099424A"/>
    <w:rsid w:val="0099565B"/>
    <w:rsid w:val="00995806"/>
    <w:rsid w:val="00995DAE"/>
    <w:rsid w:val="0099699C"/>
    <w:rsid w:val="00996B93"/>
    <w:rsid w:val="00996C59"/>
    <w:rsid w:val="0099702C"/>
    <w:rsid w:val="0099773E"/>
    <w:rsid w:val="009A096F"/>
    <w:rsid w:val="009A0EF5"/>
    <w:rsid w:val="009A20A7"/>
    <w:rsid w:val="009A3618"/>
    <w:rsid w:val="009A4A1E"/>
    <w:rsid w:val="009A4DD3"/>
    <w:rsid w:val="009A4E57"/>
    <w:rsid w:val="009A5A2A"/>
    <w:rsid w:val="009A7341"/>
    <w:rsid w:val="009A773B"/>
    <w:rsid w:val="009A7BF4"/>
    <w:rsid w:val="009B0586"/>
    <w:rsid w:val="009B1F0C"/>
    <w:rsid w:val="009B29AA"/>
    <w:rsid w:val="009B3B1A"/>
    <w:rsid w:val="009B3D4A"/>
    <w:rsid w:val="009B48A4"/>
    <w:rsid w:val="009B5243"/>
    <w:rsid w:val="009B56DB"/>
    <w:rsid w:val="009B68C3"/>
    <w:rsid w:val="009C033A"/>
    <w:rsid w:val="009C0459"/>
    <w:rsid w:val="009C1203"/>
    <w:rsid w:val="009C155B"/>
    <w:rsid w:val="009C2E58"/>
    <w:rsid w:val="009C46B6"/>
    <w:rsid w:val="009C4E62"/>
    <w:rsid w:val="009C4E84"/>
    <w:rsid w:val="009C5B76"/>
    <w:rsid w:val="009C5CB1"/>
    <w:rsid w:val="009C612F"/>
    <w:rsid w:val="009C7DD1"/>
    <w:rsid w:val="009D0334"/>
    <w:rsid w:val="009D0440"/>
    <w:rsid w:val="009D0AD7"/>
    <w:rsid w:val="009D18BA"/>
    <w:rsid w:val="009D19E4"/>
    <w:rsid w:val="009D1FAD"/>
    <w:rsid w:val="009D24C7"/>
    <w:rsid w:val="009D2C18"/>
    <w:rsid w:val="009D2D5C"/>
    <w:rsid w:val="009D43C6"/>
    <w:rsid w:val="009D4F7E"/>
    <w:rsid w:val="009D54CA"/>
    <w:rsid w:val="009D56B7"/>
    <w:rsid w:val="009D6122"/>
    <w:rsid w:val="009D6400"/>
    <w:rsid w:val="009D67C3"/>
    <w:rsid w:val="009D7662"/>
    <w:rsid w:val="009D7689"/>
    <w:rsid w:val="009D7A86"/>
    <w:rsid w:val="009E041B"/>
    <w:rsid w:val="009E169B"/>
    <w:rsid w:val="009E1E14"/>
    <w:rsid w:val="009E2B97"/>
    <w:rsid w:val="009E2F1F"/>
    <w:rsid w:val="009E4617"/>
    <w:rsid w:val="009E4BD9"/>
    <w:rsid w:val="009E4C18"/>
    <w:rsid w:val="009E4E02"/>
    <w:rsid w:val="009E4F18"/>
    <w:rsid w:val="009E4F9A"/>
    <w:rsid w:val="009E4FCB"/>
    <w:rsid w:val="009E5575"/>
    <w:rsid w:val="009E6A6E"/>
    <w:rsid w:val="009E6D6A"/>
    <w:rsid w:val="009E7E14"/>
    <w:rsid w:val="009E7E57"/>
    <w:rsid w:val="009F0BCF"/>
    <w:rsid w:val="009F0C49"/>
    <w:rsid w:val="009F1365"/>
    <w:rsid w:val="009F15FD"/>
    <w:rsid w:val="009F2D79"/>
    <w:rsid w:val="009F3182"/>
    <w:rsid w:val="009F41D9"/>
    <w:rsid w:val="009F461B"/>
    <w:rsid w:val="009F5707"/>
    <w:rsid w:val="009F5912"/>
    <w:rsid w:val="009F5BB5"/>
    <w:rsid w:val="009F6475"/>
    <w:rsid w:val="009F6BBF"/>
    <w:rsid w:val="009F7172"/>
    <w:rsid w:val="009F7619"/>
    <w:rsid w:val="00A00294"/>
    <w:rsid w:val="00A00BFB"/>
    <w:rsid w:val="00A014DD"/>
    <w:rsid w:val="00A01AA7"/>
    <w:rsid w:val="00A01AE6"/>
    <w:rsid w:val="00A01E7B"/>
    <w:rsid w:val="00A01FA2"/>
    <w:rsid w:val="00A01FC0"/>
    <w:rsid w:val="00A02077"/>
    <w:rsid w:val="00A025BB"/>
    <w:rsid w:val="00A02F51"/>
    <w:rsid w:val="00A02FCC"/>
    <w:rsid w:val="00A031DD"/>
    <w:rsid w:val="00A0372B"/>
    <w:rsid w:val="00A040F0"/>
    <w:rsid w:val="00A04378"/>
    <w:rsid w:val="00A052DA"/>
    <w:rsid w:val="00A05D30"/>
    <w:rsid w:val="00A05D91"/>
    <w:rsid w:val="00A0676E"/>
    <w:rsid w:val="00A07148"/>
    <w:rsid w:val="00A07DAD"/>
    <w:rsid w:val="00A131CC"/>
    <w:rsid w:val="00A13992"/>
    <w:rsid w:val="00A140F2"/>
    <w:rsid w:val="00A15220"/>
    <w:rsid w:val="00A15348"/>
    <w:rsid w:val="00A15973"/>
    <w:rsid w:val="00A16B8F"/>
    <w:rsid w:val="00A1753C"/>
    <w:rsid w:val="00A1777A"/>
    <w:rsid w:val="00A17AF2"/>
    <w:rsid w:val="00A17C04"/>
    <w:rsid w:val="00A203F8"/>
    <w:rsid w:val="00A22761"/>
    <w:rsid w:val="00A22929"/>
    <w:rsid w:val="00A22F20"/>
    <w:rsid w:val="00A22F70"/>
    <w:rsid w:val="00A236D5"/>
    <w:rsid w:val="00A25F9A"/>
    <w:rsid w:val="00A266D8"/>
    <w:rsid w:val="00A2676C"/>
    <w:rsid w:val="00A26B24"/>
    <w:rsid w:val="00A27184"/>
    <w:rsid w:val="00A275E3"/>
    <w:rsid w:val="00A27628"/>
    <w:rsid w:val="00A27A74"/>
    <w:rsid w:val="00A27C06"/>
    <w:rsid w:val="00A302FF"/>
    <w:rsid w:val="00A31A09"/>
    <w:rsid w:val="00A31F67"/>
    <w:rsid w:val="00A3228B"/>
    <w:rsid w:val="00A32E78"/>
    <w:rsid w:val="00A33197"/>
    <w:rsid w:val="00A336CC"/>
    <w:rsid w:val="00A34E0F"/>
    <w:rsid w:val="00A3562C"/>
    <w:rsid w:val="00A3608A"/>
    <w:rsid w:val="00A36140"/>
    <w:rsid w:val="00A37856"/>
    <w:rsid w:val="00A40D2E"/>
    <w:rsid w:val="00A4166C"/>
    <w:rsid w:val="00A429B0"/>
    <w:rsid w:val="00A43123"/>
    <w:rsid w:val="00A43B78"/>
    <w:rsid w:val="00A43CDC"/>
    <w:rsid w:val="00A4478E"/>
    <w:rsid w:val="00A44DB8"/>
    <w:rsid w:val="00A45DC8"/>
    <w:rsid w:val="00A46E4A"/>
    <w:rsid w:val="00A46EB4"/>
    <w:rsid w:val="00A47447"/>
    <w:rsid w:val="00A47A95"/>
    <w:rsid w:val="00A50989"/>
    <w:rsid w:val="00A50B60"/>
    <w:rsid w:val="00A50DBA"/>
    <w:rsid w:val="00A5163D"/>
    <w:rsid w:val="00A518BB"/>
    <w:rsid w:val="00A537EF"/>
    <w:rsid w:val="00A540A1"/>
    <w:rsid w:val="00A54596"/>
    <w:rsid w:val="00A5506B"/>
    <w:rsid w:val="00A55757"/>
    <w:rsid w:val="00A55C13"/>
    <w:rsid w:val="00A55EBB"/>
    <w:rsid w:val="00A5627E"/>
    <w:rsid w:val="00A62A91"/>
    <w:rsid w:val="00A62CD6"/>
    <w:rsid w:val="00A63868"/>
    <w:rsid w:val="00A63A72"/>
    <w:rsid w:val="00A64106"/>
    <w:rsid w:val="00A669E9"/>
    <w:rsid w:val="00A66AFF"/>
    <w:rsid w:val="00A677FC"/>
    <w:rsid w:val="00A67A98"/>
    <w:rsid w:val="00A67AE1"/>
    <w:rsid w:val="00A67C9B"/>
    <w:rsid w:val="00A70F61"/>
    <w:rsid w:val="00A70FDD"/>
    <w:rsid w:val="00A733DB"/>
    <w:rsid w:val="00A738C0"/>
    <w:rsid w:val="00A74668"/>
    <w:rsid w:val="00A74819"/>
    <w:rsid w:val="00A74857"/>
    <w:rsid w:val="00A748F6"/>
    <w:rsid w:val="00A76679"/>
    <w:rsid w:val="00A810A9"/>
    <w:rsid w:val="00A81566"/>
    <w:rsid w:val="00A8190E"/>
    <w:rsid w:val="00A830A7"/>
    <w:rsid w:val="00A83DB4"/>
    <w:rsid w:val="00A840EB"/>
    <w:rsid w:val="00A8441B"/>
    <w:rsid w:val="00A84561"/>
    <w:rsid w:val="00A84C63"/>
    <w:rsid w:val="00A84CBB"/>
    <w:rsid w:val="00A84E2E"/>
    <w:rsid w:val="00A856C4"/>
    <w:rsid w:val="00A86155"/>
    <w:rsid w:val="00A86A86"/>
    <w:rsid w:val="00A92946"/>
    <w:rsid w:val="00A93023"/>
    <w:rsid w:val="00A9338C"/>
    <w:rsid w:val="00A9359F"/>
    <w:rsid w:val="00A9393A"/>
    <w:rsid w:val="00A93AA0"/>
    <w:rsid w:val="00A94581"/>
    <w:rsid w:val="00A951E3"/>
    <w:rsid w:val="00A956F1"/>
    <w:rsid w:val="00A96E08"/>
    <w:rsid w:val="00A97E7E"/>
    <w:rsid w:val="00AA0236"/>
    <w:rsid w:val="00AA02F7"/>
    <w:rsid w:val="00AA15F5"/>
    <w:rsid w:val="00AA1639"/>
    <w:rsid w:val="00AA2152"/>
    <w:rsid w:val="00AA2630"/>
    <w:rsid w:val="00AA2C44"/>
    <w:rsid w:val="00AA2C66"/>
    <w:rsid w:val="00AA42B9"/>
    <w:rsid w:val="00AA4606"/>
    <w:rsid w:val="00AA466B"/>
    <w:rsid w:val="00AA48FD"/>
    <w:rsid w:val="00AA49CA"/>
    <w:rsid w:val="00AA55E1"/>
    <w:rsid w:val="00AA5E5F"/>
    <w:rsid w:val="00AA6C08"/>
    <w:rsid w:val="00AA7173"/>
    <w:rsid w:val="00AA7674"/>
    <w:rsid w:val="00AA7A2C"/>
    <w:rsid w:val="00AB03DA"/>
    <w:rsid w:val="00AB083D"/>
    <w:rsid w:val="00AB11FE"/>
    <w:rsid w:val="00AB1E0F"/>
    <w:rsid w:val="00AB2B39"/>
    <w:rsid w:val="00AB2C77"/>
    <w:rsid w:val="00AB3B3C"/>
    <w:rsid w:val="00AB3B77"/>
    <w:rsid w:val="00AB4340"/>
    <w:rsid w:val="00AB4C8D"/>
    <w:rsid w:val="00AB6327"/>
    <w:rsid w:val="00AB719C"/>
    <w:rsid w:val="00AB77A6"/>
    <w:rsid w:val="00AB7954"/>
    <w:rsid w:val="00AB7C44"/>
    <w:rsid w:val="00AC012C"/>
    <w:rsid w:val="00AC0464"/>
    <w:rsid w:val="00AC0A77"/>
    <w:rsid w:val="00AC10A6"/>
    <w:rsid w:val="00AC1795"/>
    <w:rsid w:val="00AC18C9"/>
    <w:rsid w:val="00AC192E"/>
    <w:rsid w:val="00AC23DA"/>
    <w:rsid w:val="00AC325A"/>
    <w:rsid w:val="00AC4BC5"/>
    <w:rsid w:val="00AC633C"/>
    <w:rsid w:val="00AC6BCD"/>
    <w:rsid w:val="00AD041A"/>
    <w:rsid w:val="00AD089E"/>
    <w:rsid w:val="00AD23D5"/>
    <w:rsid w:val="00AD272F"/>
    <w:rsid w:val="00AD3333"/>
    <w:rsid w:val="00AD3858"/>
    <w:rsid w:val="00AD3DC4"/>
    <w:rsid w:val="00AD439B"/>
    <w:rsid w:val="00AD48FD"/>
    <w:rsid w:val="00AD5BA2"/>
    <w:rsid w:val="00AD615B"/>
    <w:rsid w:val="00AD6AAE"/>
    <w:rsid w:val="00AD6EEC"/>
    <w:rsid w:val="00AD6FB6"/>
    <w:rsid w:val="00AD7010"/>
    <w:rsid w:val="00AD7821"/>
    <w:rsid w:val="00AD792F"/>
    <w:rsid w:val="00AD7A88"/>
    <w:rsid w:val="00AE0B35"/>
    <w:rsid w:val="00AE1147"/>
    <w:rsid w:val="00AE181B"/>
    <w:rsid w:val="00AE2AD1"/>
    <w:rsid w:val="00AE2DFE"/>
    <w:rsid w:val="00AE3B20"/>
    <w:rsid w:val="00AE4676"/>
    <w:rsid w:val="00AE4F9C"/>
    <w:rsid w:val="00AE667B"/>
    <w:rsid w:val="00AE7BDB"/>
    <w:rsid w:val="00AF08C7"/>
    <w:rsid w:val="00AF0EFF"/>
    <w:rsid w:val="00AF133B"/>
    <w:rsid w:val="00AF1460"/>
    <w:rsid w:val="00AF1C10"/>
    <w:rsid w:val="00AF2E08"/>
    <w:rsid w:val="00AF2EAB"/>
    <w:rsid w:val="00AF2F8E"/>
    <w:rsid w:val="00AF3276"/>
    <w:rsid w:val="00AF3518"/>
    <w:rsid w:val="00AF397B"/>
    <w:rsid w:val="00AF57B8"/>
    <w:rsid w:val="00AF583A"/>
    <w:rsid w:val="00AF66CB"/>
    <w:rsid w:val="00AF67C3"/>
    <w:rsid w:val="00AF68E2"/>
    <w:rsid w:val="00AF6CA2"/>
    <w:rsid w:val="00AF6F96"/>
    <w:rsid w:val="00AF759F"/>
    <w:rsid w:val="00B00235"/>
    <w:rsid w:val="00B00B72"/>
    <w:rsid w:val="00B01001"/>
    <w:rsid w:val="00B01601"/>
    <w:rsid w:val="00B02D4A"/>
    <w:rsid w:val="00B0366D"/>
    <w:rsid w:val="00B03E20"/>
    <w:rsid w:val="00B04779"/>
    <w:rsid w:val="00B04D3B"/>
    <w:rsid w:val="00B05ACE"/>
    <w:rsid w:val="00B101E7"/>
    <w:rsid w:val="00B109E2"/>
    <w:rsid w:val="00B10C1F"/>
    <w:rsid w:val="00B11922"/>
    <w:rsid w:val="00B12D50"/>
    <w:rsid w:val="00B13A67"/>
    <w:rsid w:val="00B14EB8"/>
    <w:rsid w:val="00B14FFA"/>
    <w:rsid w:val="00B15C98"/>
    <w:rsid w:val="00B15E3F"/>
    <w:rsid w:val="00B20370"/>
    <w:rsid w:val="00B210C8"/>
    <w:rsid w:val="00B214B1"/>
    <w:rsid w:val="00B21ECC"/>
    <w:rsid w:val="00B2229B"/>
    <w:rsid w:val="00B22752"/>
    <w:rsid w:val="00B22FF1"/>
    <w:rsid w:val="00B241D5"/>
    <w:rsid w:val="00B24417"/>
    <w:rsid w:val="00B24955"/>
    <w:rsid w:val="00B24CBB"/>
    <w:rsid w:val="00B2567C"/>
    <w:rsid w:val="00B25B0B"/>
    <w:rsid w:val="00B263F2"/>
    <w:rsid w:val="00B26435"/>
    <w:rsid w:val="00B2653F"/>
    <w:rsid w:val="00B26872"/>
    <w:rsid w:val="00B26CF5"/>
    <w:rsid w:val="00B27C6E"/>
    <w:rsid w:val="00B30306"/>
    <w:rsid w:val="00B336B2"/>
    <w:rsid w:val="00B3372E"/>
    <w:rsid w:val="00B342B1"/>
    <w:rsid w:val="00B34896"/>
    <w:rsid w:val="00B34AC5"/>
    <w:rsid w:val="00B3681F"/>
    <w:rsid w:val="00B36FB2"/>
    <w:rsid w:val="00B37569"/>
    <w:rsid w:val="00B40004"/>
    <w:rsid w:val="00B401B3"/>
    <w:rsid w:val="00B41B7C"/>
    <w:rsid w:val="00B42EF9"/>
    <w:rsid w:val="00B43FE8"/>
    <w:rsid w:val="00B442BF"/>
    <w:rsid w:val="00B443C1"/>
    <w:rsid w:val="00B45A3B"/>
    <w:rsid w:val="00B45D56"/>
    <w:rsid w:val="00B461E4"/>
    <w:rsid w:val="00B4640B"/>
    <w:rsid w:val="00B465AE"/>
    <w:rsid w:val="00B4666F"/>
    <w:rsid w:val="00B47099"/>
    <w:rsid w:val="00B477B8"/>
    <w:rsid w:val="00B47E80"/>
    <w:rsid w:val="00B5149D"/>
    <w:rsid w:val="00B516AF"/>
    <w:rsid w:val="00B52651"/>
    <w:rsid w:val="00B52BDE"/>
    <w:rsid w:val="00B52FF1"/>
    <w:rsid w:val="00B53373"/>
    <w:rsid w:val="00B536FE"/>
    <w:rsid w:val="00B5372F"/>
    <w:rsid w:val="00B53DC5"/>
    <w:rsid w:val="00B53EC4"/>
    <w:rsid w:val="00B547D0"/>
    <w:rsid w:val="00B54BC0"/>
    <w:rsid w:val="00B56D51"/>
    <w:rsid w:val="00B577B1"/>
    <w:rsid w:val="00B57D7A"/>
    <w:rsid w:val="00B57E1E"/>
    <w:rsid w:val="00B601AD"/>
    <w:rsid w:val="00B607C9"/>
    <w:rsid w:val="00B624CA"/>
    <w:rsid w:val="00B62EAB"/>
    <w:rsid w:val="00B631F4"/>
    <w:rsid w:val="00B641AB"/>
    <w:rsid w:val="00B65412"/>
    <w:rsid w:val="00B66569"/>
    <w:rsid w:val="00B67066"/>
    <w:rsid w:val="00B700FB"/>
    <w:rsid w:val="00B710A5"/>
    <w:rsid w:val="00B72603"/>
    <w:rsid w:val="00B732AF"/>
    <w:rsid w:val="00B73DB5"/>
    <w:rsid w:val="00B74CCF"/>
    <w:rsid w:val="00B7539B"/>
    <w:rsid w:val="00B755C4"/>
    <w:rsid w:val="00B7634D"/>
    <w:rsid w:val="00B76996"/>
    <w:rsid w:val="00B76E0E"/>
    <w:rsid w:val="00B80F99"/>
    <w:rsid w:val="00B8157A"/>
    <w:rsid w:val="00B815DF"/>
    <w:rsid w:val="00B824C2"/>
    <w:rsid w:val="00B825B6"/>
    <w:rsid w:val="00B82707"/>
    <w:rsid w:val="00B83273"/>
    <w:rsid w:val="00B83579"/>
    <w:rsid w:val="00B83DA1"/>
    <w:rsid w:val="00B85BD4"/>
    <w:rsid w:val="00B87030"/>
    <w:rsid w:val="00B87685"/>
    <w:rsid w:val="00B876B7"/>
    <w:rsid w:val="00B87C24"/>
    <w:rsid w:val="00B901BC"/>
    <w:rsid w:val="00B906CB"/>
    <w:rsid w:val="00B91839"/>
    <w:rsid w:val="00B919E0"/>
    <w:rsid w:val="00B944CE"/>
    <w:rsid w:val="00B945BC"/>
    <w:rsid w:val="00B956B6"/>
    <w:rsid w:val="00B9598A"/>
    <w:rsid w:val="00B95F72"/>
    <w:rsid w:val="00B9619D"/>
    <w:rsid w:val="00B97613"/>
    <w:rsid w:val="00B97CD4"/>
    <w:rsid w:val="00BA015E"/>
    <w:rsid w:val="00BA01C8"/>
    <w:rsid w:val="00BA09FC"/>
    <w:rsid w:val="00BA1B7E"/>
    <w:rsid w:val="00BA2053"/>
    <w:rsid w:val="00BA20DD"/>
    <w:rsid w:val="00BA20ED"/>
    <w:rsid w:val="00BA2D1D"/>
    <w:rsid w:val="00BA3052"/>
    <w:rsid w:val="00BA3639"/>
    <w:rsid w:val="00BA3744"/>
    <w:rsid w:val="00BA3752"/>
    <w:rsid w:val="00BA3E5C"/>
    <w:rsid w:val="00BA5047"/>
    <w:rsid w:val="00BA593A"/>
    <w:rsid w:val="00BA5CF6"/>
    <w:rsid w:val="00BA5D3A"/>
    <w:rsid w:val="00BA62F9"/>
    <w:rsid w:val="00BA676B"/>
    <w:rsid w:val="00BB062B"/>
    <w:rsid w:val="00BB0E9D"/>
    <w:rsid w:val="00BB1456"/>
    <w:rsid w:val="00BB1525"/>
    <w:rsid w:val="00BB33BA"/>
    <w:rsid w:val="00BB3C22"/>
    <w:rsid w:val="00BB436F"/>
    <w:rsid w:val="00BB4F47"/>
    <w:rsid w:val="00BB5580"/>
    <w:rsid w:val="00BB6B28"/>
    <w:rsid w:val="00BB6C8D"/>
    <w:rsid w:val="00BB6F3E"/>
    <w:rsid w:val="00BB7112"/>
    <w:rsid w:val="00BB7654"/>
    <w:rsid w:val="00BB7F62"/>
    <w:rsid w:val="00BC00A0"/>
    <w:rsid w:val="00BC052C"/>
    <w:rsid w:val="00BC0B80"/>
    <w:rsid w:val="00BC10DB"/>
    <w:rsid w:val="00BC110B"/>
    <w:rsid w:val="00BC1392"/>
    <w:rsid w:val="00BC3AEA"/>
    <w:rsid w:val="00BC411D"/>
    <w:rsid w:val="00BC4222"/>
    <w:rsid w:val="00BC4375"/>
    <w:rsid w:val="00BC4492"/>
    <w:rsid w:val="00BC4676"/>
    <w:rsid w:val="00BC5962"/>
    <w:rsid w:val="00BC68F7"/>
    <w:rsid w:val="00BC75C6"/>
    <w:rsid w:val="00BC7A33"/>
    <w:rsid w:val="00BD0627"/>
    <w:rsid w:val="00BD1355"/>
    <w:rsid w:val="00BD23A3"/>
    <w:rsid w:val="00BD2688"/>
    <w:rsid w:val="00BD2945"/>
    <w:rsid w:val="00BD3669"/>
    <w:rsid w:val="00BD38FD"/>
    <w:rsid w:val="00BD3D26"/>
    <w:rsid w:val="00BD4AC7"/>
    <w:rsid w:val="00BD4B00"/>
    <w:rsid w:val="00BD5145"/>
    <w:rsid w:val="00BD6229"/>
    <w:rsid w:val="00BE22B1"/>
    <w:rsid w:val="00BE3078"/>
    <w:rsid w:val="00BE4153"/>
    <w:rsid w:val="00BE58AB"/>
    <w:rsid w:val="00BE5E17"/>
    <w:rsid w:val="00BE7B3A"/>
    <w:rsid w:val="00BF001F"/>
    <w:rsid w:val="00BF0DD0"/>
    <w:rsid w:val="00BF1341"/>
    <w:rsid w:val="00BF2740"/>
    <w:rsid w:val="00BF2C34"/>
    <w:rsid w:val="00BF2C64"/>
    <w:rsid w:val="00BF2D10"/>
    <w:rsid w:val="00BF3319"/>
    <w:rsid w:val="00BF39D8"/>
    <w:rsid w:val="00BF672A"/>
    <w:rsid w:val="00BF7610"/>
    <w:rsid w:val="00BF77D5"/>
    <w:rsid w:val="00C006C7"/>
    <w:rsid w:val="00C00E61"/>
    <w:rsid w:val="00C00E95"/>
    <w:rsid w:val="00C018D4"/>
    <w:rsid w:val="00C01F95"/>
    <w:rsid w:val="00C02999"/>
    <w:rsid w:val="00C05CD6"/>
    <w:rsid w:val="00C06AC8"/>
    <w:rsid w:val="00C0790C"/>
    <w:rsid w:val="00C07F39"/>
    <w:rsid w:val="00C10778"/>
    <w:rsid w:val="00C113CB"/>
    <w:rsid w:val="00C12638"/>
    <w:rsid w:val="00C12A4E"/>
    <w:rsid w:val="00C1378E"/>
    <w:rsid w:val="00C13C49"/>
    <w:rsid w:val="00C13E81"/>
    <w:rsid w:val="00C151A2"/>
    <w:rsid w:val="00C15840"/>
    <w:rsid w:val="00C1664B"/>
    <w:rsid w:val="00C16D8B"/>
    <w:rsid w:val="00C17102"/>
    <w:rsid w:val="00C17678"/>
    <w:rsid w:val="00C202A7"/>
    <w:rsid w:val="00C202D7"/>
    <w:rsid w:val="00C20E0F"/>
    <w:rsid w:val="00C211CF"/>
    <w:rsid w:val="00C21679"/>
    <w:rsid w:val="00C21790"/>
    <w:rsid w:val="00C21AA1"/>
    <w:rsid w:val="00C22AFD"/>
    <w:rsid w:val="00C23411"/>
    <w:rsid w:val="00C234E9"/>
    <w:rsid w:val="00C23784"/>
    <w:rsid w:val="00C23BF6"/>
    <w:rsid w:val="00C240F8"/>
    <w:rsid w:val="00C268FF"/>
    <w:rsid w:val="00C26987"/>
    <w:rsid w:val="00C26FD4"/>
    <w:rsid w:val="00C275C9"/>
    <w:rsid w:val="00C30D09"/>
    <w:rsid w:val="00C31359"/>
    <w:rsid w:val="00C31DE2"/>
    <w:rsid w:val="00C31E58"/>
    <w:rsid w:val="00C3284C"/>
    <w:rsid w:val="00C32BD0"/>
    <w:rsid w:val="00C32F54"/>
    <w:rsid w:val="00C33FE7"/>
    <w:rsid w:val="00C34335"/>
    <w:rsid w:val="00C348A7"/>
    <w:rsid w:val="00C352D5"/>
    <w:rsid w:val="00C355FE"/>
    <w:rsid w:val="00C35604"/>
    <w:rsid w:val="00C35DCE"/>
    <w:rsid w:val="00C36487"/>
    <w:rsid w:val="00C368DA"/>
    <w:rsid w:val="00C37128"/>
    <w:rsid w:val="00C372F4"/>
    <w:rsid w:val="00C37333"/>
    <w:rsid w:val="00C3767B"/>
    <w:rsid w:val="00C37844"/>
    <w:rsid w:val="00C4155F"/>
    <w:rsid w:val="00C43BCF"/>
    <w:rsid w:val="00C44A48"/>
    <w:rsid w:val="00C45419"/>
    <w:rsid w:val="00C45EC4"/>
    <w:rsid w:val="00C45F02"/>
    <w:rsid w:val="00C474E5"/>
    <w:rsid w:val="00C47CF6"/>
    <w:rsid w:val="00C5040D"/>
    <w:rsid w:val="00C518DE"/>
    <w:rsid w:val="00C522CB"/>
    <w:rsid w:val="00C52F60"/>
    <w:rsid w:val="00C554C2"/>
    <w:rsid w:val="00C5798F"/>
    <w:rsid w:val="00C57C94"/>
    <w:rsid w:val="00C61605"/>
    <w:rsid w:val="00C61B76"/>
    <w:rsid w:val="00C6375A"/>
    <w:rsid w:val="00C63801"/>
    <w:rsid w:val="00C63A02"/>
    <w:rsid w:val="00C63BF5"/>
    <w:rsid w:val="00C646D0"/>
    <w:rsid w:val="00C659FF"/>
    <w:rsid w:val="00C65A89"/>
    <w:rsid w:val="00C66435"/>
    <w:rsid w:val="00C66CC5"/>
    <w:rsid w:val="00C66FCD"/>
    <w:rsid w:val="00C6756A"/>
    <w:rsid w:val="00C67BA1"/>
    <w:rsid w:val="00C67CF5"/>
    <w:rsid w:val="00C67D8B"/>
    <w:rsid w:val="00C70A18"/>
    <w:rsid w:val="00C721DD"/>
    <w:rsid w:val="00C739BE"/>
    <w:rsid w:val="00C74124"/>
    <w:rsid w:val="00C74555"/>
    <w:rsid w:val="00C74A26"/>
    <w:rsid w:val="00C750FE"/>
    <w:rsid w:val="00C75A9C"/>
    <w:rsid w:val="00C760FF"/>
    <w:rsid w:val="00C771C5"/>
    <w:rsid w:val="00C8026D"/>
    <w:rsid w:val="00C81368"/>
    <w:rsid w:val="00C814C8"/>
    <w:rsid w:val="00C8158A"/>
    <w:rsid w:val="00C82213"/>
    <w:rsid w:val="00C82A92"/>
    <w:rsid w:val="00C82D96"/>
    <w:rsid w:val="00C83789"/>
    <w:rsid w:val="00C8403F"/>
    <w:rsid w:val="00C842FC"/>
    <w:rsid w:val="00C84A8B"/>
    <w:rsid w:val="00C84B8C"/>
    <w:rsid w:val="00C850AE"/>
    <w:rsid w:val="00C851EB"/>
    <w:rsid w:val="00C872DB"/>
    <w:rsid w:val="00C879C2"/>
    <w:rsid w:val="00C87B8A"/>
    <w:rsid w:val="00C90236"/>
    <w:rsid w:val="00C90872"/>
    <w:rsid w:val="00C90F18"/>
    <w:rsid w:val="00C90FA9"/>
    <w:rsid w:val="00C91154"/>
    <w:rsid w:val="00C92F98"/>
    <w:rsid w:val="00C93905"/>
    <w:rsid w:val="00C94346"/>
    <w:rsid w:val="00C9503D"/>
    <w:rsid w:val="00C96396"/>
    <w:rsid w:val="00C96DDF"/>
    <w:rsid w:val="00C978C1"/>
    <w:rsid w:val="00CA0472"/>
    <w:rsid w:val="00CA080D"/>
    <w:rsid w:val="00CA15C0"/>
    <w:rsid w:val="00CA1FC6"/>
    <w:rsid w:val="00CA2117"/>
    <w:rsid w:val="00CA2CB3"/>
    <w:rsid w:val="00CA3064"/>
    <w:rsid w:val="00CA4FEF"/>
    <w:rsid w:val="00CA6139"/>
    <w:rsid w:val="00CA66D9"/>
    <w:rsid w:val="00CA70B0"/>
    <w:rsid w:val="00CA7760"/>
    <w:rsid w:val="00CA7AE4"/>
    <w:rsid w:val="00CB0D05"/>
    <w:rsid w:val="00CB0F47"/>
    <w:rsid w:val="00CB167B"/>
    <w:rsid w:val="00CB2118"/>
    <w:rsid w:val="00CB28C3"/>
    <w:rsid w:val="00CB2E7C"/>
    <w:rsid w:val="00CB35E2"/>
    <w:rsid w:val="00CB4110"/>
    <w:rsid w:val="00CB45D5"/>
    <w:rsid w:val="00CB5367"/>
    <w:rsid w:val="00CB5C59"/>
    <w:rsid w:val="00CB653F"/>
    <w:rsid w:val="00CB6668"/>
    <w:rsid w:val="00CB7DAC"/>
    <w:rsid w:val="00CC010A"/>
    <w:rsid w:val="00CC1712"/>
    <w:rsid w:val="00CC188E"/>
    <w:rsid w:val="00CC301F"/>
    <w:rsid w:val="00CC3310"/>
    <w:rsid w:val="00CC402C"/>
    <w:rsid w:val="00CC5207"/>
    <w:rsid w:val="00CC6066"/>
    <w:rsid w:val="00CC67C1"/>
    <w:rsid w:val="00CC690A"/>
    <w:rsid w:val="00CD0585"/>
    <w:rsid w:val="00CD123D"/>
    <w:rsid w:val="00CD1D63"/>
    <w:rsid w:val="00CD366A"/>
    <w:rsid w:val="00CD3EA8"/>
    <w:rsid w:val="00CD5E6E"/>
    <w:rsid w:val="00CD6249"/>
    <w:rsid w:val="00CE179C"/>
    <w:rsid w:val="00CE215E"/>
    <w:rsid w:val="00CE281D"/>
    <w:rsid w:val="00CE3378"/>
    <w:rsid w:val="00CE3642"/>
    <w:rsid w:val="00CE3EB8"/>
    <w:rsid w:val="00CE5993"/>
    <w:rsid w:val="00CE615C"/>
    <w:rsid w:val="00CE7C42"/>
    <w:rsid w:val="00CF11C2"/>
    <w:rsid w:val="00CF148B"/>
    <w:rsid w:val="00CF1B2E"/>
    <w:rsid w:val="00CF1F1E"/>
    <w:rsid w:val="00CF2638"/>
    <w:rsid w:val="00CF29CC"/>
    <w:rsid w:val="00CF2DF8"/>
    <w:rsid w:val="00CF439B"/>
    <w:rsid w:val="00CF4AE6"/>
    <w:rsid w:val="00CF4B32"/>
    <w:rsid w:val="00CF589C"/>
    <w:rsid w:val="00CF59EB"/>
    <w:rsid w:val="00CF64B7"/>
    <w:rsid w:val="00CF6D20"/>
    <w:rsid w:val="00CF6D7F"/>
    <w:rsid w:val="00CF6E68"/>
    <w:rsid w:val="00CF7A17"/>
    <w:rsid w:val="00D01156"/>
    <w:rsid w:val="00D02C49"/>
    <w:rsid w:val="00D02CD0"/>
    <w:rsid w:val="00D02E4E"/>
    <w:rsid w:val="00D032E2"/>
    <w:rsid w:val="00D04CF9"/>
    <w:rsid w:val="00D0606D"/>
    <w:rsid w:val="00D0638F"/>
    <w:rsid w:val="00D06CD5"/>
    <w:rsid w:val="00D0732E"/>
    <w:rsid w:val="00D07537"/>
    <w:rsid w:val="00D07D6F"/>
    <w:rsid w:val="00D10229"/>
    <w:rsid w:val="00D108EE"/>
    <w:rsid w:val="00D11DE1"/>
    <w:rsid w:val="00D12B85"/>
    <w:rsid w:val="00D1324C"/>
    <w:rsid w:val="00D137AE"/>
    <w:rsid w:val="00D139B6"/>
    <w:rsid w:val="00D13C09"/>
    <w:rsid w:val="00D13CBB"/>
    <w:rsid w:val="00D151C6"/>
    <w:rsid w:val="00D16188"/>
    <w:rsid w:val="00D163BC"/>
    <w:rsid w:val="00D170E8"/>
    <w:rsid w:val="00D208D6"/>
    <w:rsid w:val="00D21E99"/>
    <w:rsid w:val="00D22AFD"/>
    <w:rsid w:val="00D23A35"/>
    <w:rsid w:val="00D243BF"/>
    <w:rsid w:val="00D26E1B"/>
    <w:rsid w:val="00D26FDB"/>
    <w:rsid w:val="00D27D92"/>
    <w:rsid w:val="00D301CA"/>
    <w:rsid w:val="00D30373"/>
    <w:rsid w:val="00D30DEA"/>
    <w:rsid w:val="00D31417"/>
    <w:rsid w:val="00D31F23"/>
    <w:rsid w:val="00D32536"/>
    <w:rsid w:val="00D32A4A"/>
    <w:rsid w:val="00D33408"/>
    <w:rsid w:val="00D33C38"/>
    <w:rsid w:val="00D33CE5"/>
    <w:rsid w:val="00D33E79"/>
    <w:rsid w:val="00D34768"/>
    <w:rsid w:val="00D35AE1"/>
    <w:rsid w:val="00D37EF2"/>
    <w:rsid w:val="00D400C5"/>
    <w:rsid w:val="00D41090"/>
    <w:rsid w:val="00D42550"/>
    <w:rsid w:val="00D4376E"/>
    <w:rsid w:val="00D443FE"/>
    <w:rsid w:val="00D44849"/>
    <w:rsid w:val="00D44BAB"/>
    <w:rsid w:val="00D45599"/>
    <w:rsid w:val="00D47075"/>
    <w:rsid w:val="00D47366"/>
    <w:rsid w:val="00D478C1"/>
    <w:rsid w:val="00D50651"/>
    <w:rsid w:val="00D5087F"/>
    <w:rsid w:val="00D54B60"/>
    <w:rsid w:val="00D5609B"/>
    <w:rsid w:val="00D560C9"/>
    <w:rsid w:val="00D571D3"/>
    <w:rsid w:val="00D61408"/>
    <w:rsid w:val="00D61D88"/>
    <w:rsid w:val="00D6487A"/>
    <w:rsid w:val="00D6529B"/>
    <w:rsid w:val="00D6629C"/>
    <w:rsid w:val="00D66763"/>
    <w:rsid w:val="00D676E9"/>
    <w:rsid w:val="00D708D7"/>
    <w:rsid w:val="00D71848"/>
    <w:rsid w:val="00D71B53"/>
    <w:rsid w:val="00D7365C"/>
    <w:rsid w:val="00D73A12"/>
    <w:rsid w:val="00D75129"/>
    <w:rsid w:val="00D75565"/>
    <w:rsid w:val="00D76CB1"/>
    <w:rsid w:val="00D805AB"/>
    <w:rsid w:val="00D81A22"/>
    <w:rsid w:val="00D81FA1"/>
    <w:rsid w:val="00D82E5F"/>
    <w:rsid w:val="00D83152"/>
    <w:rsid w:val="00D84E96"/>
    <w:rsid w:val="00D8509C"/>
    <w:rsid w:val="00D85651"/>
    <w:rsid w:val="00D86037"/>
    <w:rsid w:val="00D8689E"/>
    <w:rsid w:val="00D90F54"/>
    <w:rsid w:val="00D910A3"/>
    <w:rsid w:val="00D916DD"/>
    <w:rsid w:val="00D9242D"/>
    <w:rsid w:val="00D92E8A"/>
    <w:rsid w:val="00D93991"/>
    <w:rsid w:val="00D94044"/>
    <w:rsid w:val="00D9482A"/>
    <w:rsid w:val="00D94B05"/>
    <w:rsid w:val="00D94B56"/>
    <w:rsid w:val="00D94EBF"/>
    <w:rsid w:val="00D9513C"/>
    <w:rsid w:val="00D9690D"/>
    <w:rsid w:val="00D97741"/>
    <w:rsid w:val="00D977DD"/>
    <w:rsid w:val="00D978FA"/>
    <w:rsid w:val="00DA04FD"/>
    <w:rsid w:val="00DA19EA"/>
    <w:rsid w:val="00DA1F3E"/>
    <w:rsid w:val="00DA2979"/>
    <w:rsid w:val="00DA2FBF"/>
    <w:rsid w:val="00DA34BE"/>
    <w:rsid w:val="00DA3768"/>
    <w:rsid w:val="00DA3D86"/>
    <w:rsid w:val="00DA47D6"/>
    <w:rsid w:val="00DA4AD7"/>
    <w:rsid w:val="00DA52E2"/>
    <w:rsid w:val="00DA5E01"/>
    <w:rsid w:val="00DA6374"/>
    <w:rsid w:val="00DA6F48"/>
    <w:rsid w:val="00DA6FF0"/>
    <w:rsid w:val="00DA7254"/>
    <w:rsid w:val="00DB0D37"/>
    <w:rsid w:val="00DB1ED2"/>
    <w:rsid w:val="00DB2365"/>
    <w:rsid w:val="00DB286E"/>
    <w:rsid w:val="00DB2945"/>
    <w:rsid w:val="00DB2E39"/>
    <w:rsid w:val="00DB2F6C"/>
    <w:rsid w:val="00DB30AE"/>
    <w:rsid w:val="00DB3E08"/>
    <w:rsid w:val="00DB4852"/>
    <w:rsid w:val="00DB4ED7"/>
    <w:rsid w:val="00DB4FA2"/>
    <w:rsid w:val="00DB5F5A"/>
    <w:rsid w:val="00DB6030"/>
    <w:rsid w:val="00DB6ED8"/>
    <w:rsid w:val="00DB6F81"/>
    <w:rsid w:val="00DB7A40"/>
    <w:rsid w:val="00DB7BCA"/>
    <w:rsid w:val="00DB7C18"/>
    <w:rsid w:val="00DC0481"/>
    <w:rsid w:val="00DC1343"/>
    <w:rsid w:val="00DC13D3"/>
    <w:rsid w:val="00DC197F"/>
    <w:rsid w:val="00DC32AF"/>
    <w:rsid w:val="00DC3562"/>
    <w:rsid w:val="00DC3D07"/>
    <w:rsid w:val="00DC4310"/>
    <w:rsid w:val="00DC4F41"/>
    <w:rsid w:val="00DC5082"/>
    <w:rsid w:val="00DC5D35"/>
    <w:rsid w:val="00DD01D5"/>
    <w:rsid w:val="00DD0949"/>
    <w:rsid w:val="00DD109D"/>
    <w:rsid w:val="00DD3B8E"/>
    <w:rsid w:val="00DD4E60"/>
    <w:rsid w:val="00DD57C1"/>
    <w:rsid w:val="00DD614D"/>
    <w:rsid w:val="00DD6B0B"/>
    <w:rsid w:val="00DE09A7"/>
    <w:rsid w:val="00DE0A08"/>
    <w:rsid w:val="00DE0D57"/>
    <w:rsid w:val="00DE0E33"/>
    <w:rsid w:val="00DE11C4"/>
    <w:rsid w:val="00DE1443"/>
    <w:rsid w:val="00DE2D0D"/>
    <w:rsid w:val="00DE2F0A"/>
    <w:rsid w:val="00DE3383"/>
    <w:rsid w:val="00DE38E8"/>
    <w:rsid w:val="00DE4B06"/>
    <w:rsid w:val="00DE51BA"/>
    <w:rsid w:val="00DE58C2"/>
    <w:rsid w:val="00DE6DF1"/>
    <w:rsid w:val="00DE7208"/>
    <w:rsid w:val="00DE7DD8"/>
    <w:rsid w:val="00DE7F52"/>
    <w:rsid w:val="00DF0559"/>
    <w:rsid w:val="00DF091E"/>
    <w:rsid w:val="00DF0C12"/>
    <w:rsid w:val="00DF150A"/>
    <w:rsid w:val="00DF1636"/>
    <w:rsid w:val="00DF1EBA"/>
    <w:rsid w:val="00DF2289"/>
    <w:rsid w:val="00DF3463"/>
    <w:rsid w:val="00DF36B2"/>
    <w:rsid w:val="00DF3BEA"/>
    <w:rsid w:val="00DF4A1A"/>
    <w:rsid w:val="00DF4A9A"/>
    <w:rsid w:val="00DF4E3D"/>
    <w:rsid w:val="00DF58BE"/>
    <w:rsid w:val="00DF5E69"/>
    <w:rsid w:val="00DF640A"/>
    <w:rsid w:val="00DF7D54"/>
    <w:rsid w:val="00E00476"/>
    <w:rsid w:val="00E009B1"/>
    <w:rsid w:val="00E00C9B"/>
    <w:rsid w:val="00E01080"/>
    <w:rsid w:val="00E01403"/>
    <w:rsid w:val="00E02486"/>
    <w:rsid w:val="00E02831"/>
    <w:rsid w:val="00E0358C"/>
    <w:rsid w:val="00E04052"/>
    <w:rsid w:val="00E04B4F"/>
    <w:rsid w:val="00E0555B"/>
    <w:rsid w:val="00E05D7D"/>
    <w:rsid w:val="00E05E02"/>
    <w:rsid w:val="00E10013"/>
    <w:rsid w:val="00E101A3"/>
    <w:rsid w:val="00E10449"/>
    <w:rsid w:val="00E10A09"/>
    <w:rsid w:val="00E114ED"/>
    <w:rsid w:val="00E11E53"/>
    <w:rsid w:val="00E12806"/>
    <w:rsid w:val="00E129CE"/>
    <w:rsid w:val="00E12B01"/>
    <w:rsid w:val="00E12B37"/>
    <w:rsid w:val="00E13681"/>
    <w:rsid w:val="00E13A74"/>
    <w:rsid w:val="00E1440A"/>
    <w:rsid w:val="00E151F5"/>
    <w:rsid w:val="00E17BA4"/>
    <w:rsid w:val="00E20C0A"/>
    <w:rsid w:val="00E22211"/>
    <w:rsid w:val="00E22341"/>
    <w:rsid w:val="00E231BB"/>
    <w:rsid w:val="00E2362F"/>
    <w:rsid w:val="00E24757"/>
    <w:rsid w:val="00E25DBC"/>
    <w:rsid w:val="00E300EC"/>
    <w:rsid w:val="00E310C8"/>
    <w:rsid w:val="00E3186F"/>
    <w:rsid w:val="00E31D9A"/>
    <w:rsid w:val="00E31E4A"/>
    <w:rsid w:val="00E32192"/>
    <w:rsid w:val="00E32F2C"/>
    <w:rsid w:val="00E33749"/>
    <w:rsid w:val="00E3390F"/>
    <w:rsid w:val="00E34AEB"/>
    <w:rsid w:val="00E34DC7"/>
    <w:rsid w:val="00E355E0"/>
    <w:rsid w:val="00E362F0"/>
    <w:rsid w:val="00E403FA"/>
    <w:rsid w:val="00E40BB9"/>
    <w:rsid w:val="00E415A7"/>
    <w:rsid w:val="00E41A67"/>
    <w:rsid w:val="00E43B1D"/>
    <w:rsid w:val="00E440BD"/>
    <w:rsid w:val="00E441E7"/>
    <w:rsid w:val="00E452E1"/>
    <w:rsid w:val="00E46403"/>
    <w:rsid w:val="00E4650E"/>
    <w:rsid w:val="00E467B6"/>
    <w:rsid w:val="00E46A63"/>
    <w:rsid w:val="00E47435"/>
    <w:rsid w:val="00E47E33"/>
    <w:rsid w:val="00E5109E"/>
    <w:rsid w:val="00E52CDD"/>
    <w:rsid w:val="00E52D93"/>
    <w:rsid w:val="00E543E8"/>
    <w:rsid w:val="00E551A9"/>
    <w:rsid w:val="00E55A0A"/>
    <w:rsid w:val="00E55B8D"/>
    <w:rsid w:val="00E578F9"/>
    <w:rsid w:val="00E57B1F"/>
    <w:rsid w:val="00E60C60"/>
    <w:rsid w:val="00E62524"/>
    <w:rsid w:val="00E62AC7"/>
    <w:rsid w:val="00E639EF"/>
    <w:rsid w:val="00E63BC5"/>
    <w:rsid w:val="00E6437E"/>
    <w:rsid w:val="00E66A04"/>
    <w:rsid w:val="00E66FF3"/>
    <w:rsid w:val="00E6757F"/>
    <w:rsid w:val="00E677CD"/>
    <w:rsid w:val="00E6784F"/>
    <w:rsid w:val="00E70AA5"/>
    <w:rsid w:val="00E70E00"/>
    <w:rsid w:val="00E71092"/>
    <w:rsid w:val="00E717FA"/>
    <w:rsid w:val="00E733D6"/>
    <w:rsid w:val="00E74C29"/>
    <w:rsid w:val="00E75D6E"/>
    <w:rsid w:val="00E764BD"/>
    <w:rsid w:val="00E77822"/>
    <w:rsid w:val="00E77EC0"/>
    <w:rsid w:val="00E80A73"/>
    <w:rsid w:val="00E81A9A"/>
    <w:rsid w:val="00E81D9C"/>
    <w:rsid w:val="00E82502"/>
    <w:rsid w:val="00E82583"/>
    <w:rsid w:val="00E82638"/>
    <w:rsid w:val="00E82EFF"/>
    <w:rsid w:val="00E82F2F"/>
    <w:rsid w:val="00E83E72"/>
    <w:rsid w:val="00E84884"/>
    <w:rsid w:val="00E90257"/>
    <w:rsid w:val="00E915F3"/>
    <w:rsid w:val="00E91913"/>
    <w:rsid w:val="00E920F5"/>
    <w:rsid w:val="00E925D2"/>
    <w:rsid w:val="00E93D86"/>
    <w:rsid w:val="00E9408C"/>
    <w:rsid w:val="00E95954"/>
    <w:rsid w:val="00E95A98"/>
    <w:rsid w:val="00E97AD5"/>
    <w:rsid w:val="00E97C01"/>
    <w:rsid w:val="00EA03A3"/>
    <w:rsid w:val="00EA0678"/>
    <w:rsid w:val="00EA09AC"/>
    <w:rsid w:val="00EA12E6"/>
    <w:rsid w:val="00EA32D7"/>
    <w:rsid w:val="00EA66E4"/>
    <w:rsid w:val="00EA6AA0"/>
    <w:rsid w:val="00EA7168"/>
    <w:rsid w:val="00EB0021"/>
    <w:rsid w:val="00EB06D5"/>
    <w:rsid w:val="00EB094B"/>
    <w:rsid w:val="00EB11A6"/>
    <w:rsid w:val="00EB1E79"/>
    <w:rsid w:val="00EB20D2"/>
    <w:rsid w:val="00EB34A1"/>
    <w:rsid w:val="00EB4330"/>
    <w:rsid w:val="00EB4A3D"/>
    <w:rsid w:val="00EB4D66"/>
    <w:rsid w:val="00EB5239"/>
    <w:rsid w:val="00EB548F"/>
    <w:rsid w:val="00EB5D12"/>
    <w:rsid w:val="00EB63D2"/>
    <w:rsid w:val="00EB7AF3"/>
    <w:rsid w:val="00EC0AE3"/>
    <w:rsid w:val="00EC1D82"/>
    <w:rsid w:val="00EC2A4F"/>
    <w:rsid w:val="00EC3217"/>
    <w:rsid w:val="00EC43AD"/>
    <w:rsid w:val="00EC4959"/>
    <w:rsid w:val="00EC5BFC"/>
    <w:rsid w:val="00EC5EBA"/>
    <w:rsid w:val="00EC5F9E"/>
    <w:rsid w:val="00EC6EBF"/>
    <w:rsid w:val="00ED0BD2"/>
    <w:rsid w:val="00ED1B31"/>
    <w:rsid w:val="00ED43DA"/>
    <w:rsid w:val="00ED4525"/>
    <w:rsid w:val="00ED4BCD"/>
    <w:rsid w:val="00ED5122"/>
    <w:rsid w:val="00ED58EB"/>
    <w:rsid w:val="00ED5BCC"/>
    <w:rsid w:val="00ED5FE7"/>
    <w:rsid w:val="00ED69CF"/>
    <w:rsid w:val="00ED7352"/>
    <w:rsid w:val="00ED73F7"/>
    <w:rsid w:val="00ED7FA9"/>
    <w:rsid w:val="00EE0307"/>
    <w:rsid w:val="00EE0D53"/>
    <w:rsid w:val="00EE3103"/>
    <w:rsid w:val="00EE43A7"/>
    <w:rsid w:val="00EE4C9D"/>
    <w:rsid w:val="00EE4D9D"/>
    <w:rsid w:val="00EE4DCF"/>
    <w:rsid w:val="00EE5CFC"/>
    <w:rsid w:val="00EE6A92"/>
    <w:rsid w:val="00EE6E8A"/>
    <w:rsid w:val="00EE7223"/>
    <w:rsid w:val="00EF015E"/>
    <w:rsid w:val="00EF01C8"/>
    <w:rsid w:val="00EF0465"/>
    <w:rsid w:val="00EF169B"/>
    <w:rsid w:val="00EF1867"/>
    <w:rsid w:val="00EF18CA"/>
    <w:rsid w:val="00EF366E"/>
    <w:rsid w:val="00EF38D4"/>
    <w:rsid w:val="00EF4CD7"/>
    <w:rsid w:val="00EF4D98"/>
    <w:rsid w:val="00EF4EE3"/>
    <w:rsid w:val="00EF558B"/>
    <w:rsid w:val="00EF5905"/>
    <w:rsid w:val="00EF6162"/>
    <w:rsid w:val="00EF68F6"/>
    <w:rsid w:val="00EF6EF9"/>
    <w:rsid w:val="00EF762B"/>
    <w:rsid w:val="00EF7690"/>
    <w:rsid w:val="00EF7F3F"/>
    <w:rsid w:val="00F00448"/>
    <w:rsid w:val="00F025C0"/>
    <w:rsid w:val="00F03002"/>
    <w:rsid w:val="00F030A9"/>
    <w:rsid w:val="00F032BE"/>
    <w:rsid w:val="00F032F7"/>
    <w:rsid w:val="00F0349F"/>
    <w:rsid w:val="00F034D2"/>
    <w:rsid w:val="00F03CCC"/>
    <w:rsid w:val="00F03F42"/>
    <w:rsid w:val="00F04226"/>
    <w:rsid w:val="00F05DD5"/>
    <w:rsid w:val="00F06625"/>
    <w:rsid w:val="00F06D42"/>
    <w:rsid w:val="00F06F39"/>
    <w:rsid w:val="00F074C3"/>
    <w:rsid w:val="00F075D8"/>
    <w:rsid w:val="00F07C60"/>
    <w:rsid w:val="00F07D46"/>
    <w:rsid w:val="00F117C3"/>
    <w:rsid w:val="00F11D54"/>
    <w:rsid w:val="00F125B9"/>
    <w:rsid w:val="00F139F5"/>
    <w:rsid w:val="00F14206"/>
    <w:rsid w:val="00F153E5"/>
    <w:rsid w:val="00F16680"/>
    <w:rsid w:val="00F16F27"/>
    <w:rsid w:val="00F16F52"/>
    <w:rsid w:val="00F17801"/>
    <w:rsid w:val="00F17CE6"/>
    <w:rsid w:val="00F20E47"/>
    <w:rsid w:val="00F21129"/>
    <w:rsid w:val="00F226F1"/>
    <w:rsid w:val="00F2298C"/>
    <w:rsid w:val="00F22C11"/>
    <w:rsid w:val="00F23C5F"/>
    <w:rsid w:val="00F24256"/>
    <w:rsid w:val="00F24ECE"/>
    <w:rsid w:val="00F2791D"/>
    <w:rsid w:val="00F27C0A"/>
    <w:rsid w:val="00F27CB4"/>
    <w:rsid w:val="00F27CEC"/>
    <w:rsid w:val="00F30EBA"/>
    <w:rsid w:val="00F32382"/>
    <w:rsid w:val="00F32608"/>
    <w:rsid w:val="00F328F8"/>
    <w:rsid w:val="00F33051"/>
    <w:rsid w:val="00F33E5F"/>
    <w:rsid w:val="00F34070"/>
    <w:rsid w:val="00F3430E"/>
    <w:rsid w:val="00F343D0"/>
    <w:rsid w:val="00F356FB"/>
    <w:rsid w:val="00F35921"/>
    <w:rsid w:val="00F35F49"/>
    <w:rsid w:val="00F37EC3"/>
    <w:rsid w:val="00F40FCE"/>
    <w:rsid w:val="00F4118A"/>
    <w:rsid w:val="00F41A76"/>
    <w:rsid w:val="00F41AFD"/>
    <w:rsid w:val="00F4260E"/>
    <w:rsid w:val="00F4329C"/>
    <w:rsid w:val="00F43DD2"/>
    <w:rsid w:val="00F440FB"/>
    <w:rsid w:val="00F4608D"/>
    <w:rsid w:val="00F46C9D"/>
    <w:rsid w:val="00F47755"/>
    <w:rsid w:val="00F52B5B"/>
    <w:rsid w:val="00F52E2A"/>
    <w:rsid w:val="00F52F81"/>
    <w:rsid w:val="00F54F30"/>
    <w:rsid w:val="00F5580E"/>
    <w:rsid w:val="00F57277"/>
    <w:rsid w:val="00F57D74"/>
    <w:rsid w:val="00F604BD"/>
    <w:rsid w:val="00F6088E"/>
    <w:rsid w:val="00F6143C"/>
    <w:rsid w:val="00F61B0D"/>
    <w:rsid w:val="00F61F05"/>
    <w:rsid w:val="00F62A72"/>
    <w:rsid w:val="00F631BC"/>
    <w:rsid w:val="00F63BF3"/>
    <w:rsid w:val="00F641B8"/>
    <w:rsid w:val="00F64B4D"/>
    <w:rsid w:val="00F66296"/>
    <w:rsid w:val="00F66513"/>
    <w:rsid w:val="00F6685E"/>
    <w:rsid w:val="00F7069F"/>
    <w:rsid w:val="00F70DC9"/>
    <w:rsid w:val="00F71066"/>
    <w:rsid w:val="00F716BD"/>
    <w:rsid w:val="00F71AFF"/>
    <w:rsid w:val="00F71F2B"/>
    <w:rsid w:val="00F7275F"/>
    <w:rsid w:val="00F73E09"/>
    <w:rsid w:val="00F73F7E"/>
    <w:rsid w:val="00F7404D"/>
    <w:rsid w:val="00F74F95"/>
    <w:rsid w:val="00F80B35"/>
    <w:rsid w:val="00F81546"/>
    <w:rsid w:val="00F8272A"/>
    <w:rsid w:val="00F82F70"/>
    <w:rsid w:val="00F83332"/>
    <w:rsid w:val="00F8389B"/>
    <w:rsid w:val="00F839FF"/>
    <w:rsid w:val="00F85F86"/>
    <w:rsid w:val="00F86988"/>
    <w:rsid w:val="00F876FA"/>
    <w:rsid w:val="00F90B66"/>
    <w:rsid w:val="00F9120E"/>
    <w:rsid w:val="00F9132E"/>
    <w:rsid w:val="00F91D44"/>
    <w:rsid w:val="00F92198"/>
    <w:rsid w:val="00F93372"/>
    <w:rsid w:val="00F9352B"/>
    <w:rsid w:val="00F94F21"/>
    <w:rsid w:val="00F95473"/>
    <w:rsid w:val="00F95CDC"/>
    <w:rsid w:val="00F96EDD"/>
    <w:rsid w:val="00F9761D"/>
    <w:rsid w:val="00FA07F2"/>
    <w:rsid w:val="00FA0F91"/>
    <w:rsid w:val="00FA1074"/>
    <w:rsid w:val="00FA1688"/>
    <w:rsid w:val="00FA38B7"/>
    <w:rsid w:val="00FA47AE"/>
    <w:rsid w:val="00FA4E52"/>
    <w:rsid w:val="00FA515A"/>
    <w:rsid w:val="00FA536D"/>
    <w:rsid w:val="00FA594B"/>
    <w:rsid w:val="00FA6B6A"/>
    <w:rsid w:val="00FA6F95"/>
    <w:rsid w:val="00FA7CEE"/>
    <w:rsid w:val="00FB1912"/>
    <w:rsid w:val="00FB1AA7"/>
    <w:rsid w:val="00FB1E44"/>
    <w:rsid w:val="00FB2E84"/>
    <w:rsid w:val="00FB3973"/>
    <w:rsid w:val="00FB3ADC"/>
    <w:rsid w:val="00FB4548"/>
    <w:rsid w:val="00FB476D"/>
    <w:rsid w:val="00FB48D7"/>
    <w:rsid w:val="00FB5813"/>
    <w:rsid w:val="00FB5BB4"/>
    <w:rsid w:val="00FB5FA8"/>
    <w:rsid w:val="00FB6F13"/>
    <w:rsid w:val="00FB7D36"/>
    <w:rsid w:val="00FC07E9"/>
    <w:rsid w:val="00FC0D15"/>
    <w:rsid w:val="00FC0F49"/>
    <w:rsid w:val="00FC2256"/>
    <w:rsid w:val="00FC2B14"/>
    <w:rsid w:val="00FC2C0E"/>
    <w:rsid w:val="00FC2E65"/>
    <w:rsid w:val="00FC342D"/>
    <w:rsid w:val="00FC35C4"/>
    <w:rsid w:val="00FC48C5"/>
    <w:rsid w:val="00FC5B85"/>
    <w:rsid w:val="00FC6DD5"/>
    <w:rsid w:val="00FD0516"/>
    <w:rsid w:val="00FD129D"/>
    <w:rsid w:val="00FD1519"/>
    <w:rsid w:val="00FD1AAF"/>
    <w:rsid w:val="00FD2714"/>
    <w:rsid w:val="00FD2B31"/>
    <w:rsid w:val="00FD47F1"/>
    <w:rsid w:val="00FD4B45"/>
    <w:rsid w:val="00FD63E7"/>
    <w:rsid w:val="00FE0BE8"/>
    <w:rsid w:val="00FE0E73"/>
    <w:rsid w:val="00FE191D"/>
    <w:rsid w:val="00FE24A6"/>
    <w:rsid w:val="00FE2CE2"/>
    <w:rsid w:val="00FE31E1"/>
    <w:rsid w:val="00FE36B3"/>
    <w:rsid w:val="00FE456C"/>
    <w:rsid w:val="00FE4E0E"/>
    <w:rsid w:val="00FE53D9"/>
    <w:rsid w:val="00FE71F9"/>
    <w:rsid w:val="00FE7304"/>
    <w:rsid w:val="00FE7312"/>
    <w:rsid w:val="00FF08DB"/>
    <w:rsid w:val="00FF0FFB"/>
    <w:rsid w:val="00FF1048"/>
    <w:rsid w:val="00FF1DFA"/>
    <w:rsid w:val="00FF317C"/>
    <w:rsid w:val="00FF3525"/>
    <w:rsid w:val="00FF3DF1"/>
    <w:rsid w:val="00FF6814"/>
    <w:rsid w:val="00F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78"/>
    <w:pPr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32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5421D"/>
    <w:pPr>
      <w:keepNext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1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nhideWhenUsed/>
    <w:qFormat/>
    <w:rsid w:val="003B088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Абзац списка11"/>
    <w:basedOn w:val="a"/>
    <w:link w:val="a4"/>
    <w:uiPriority w:val="34"/>
    <w:qFormat/>
    <w:rsid w:val="003F48F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231B8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a6">
    <w:name w:val="Strong"/>
    <w:basedOn w:val="a0"/>
    <w:uiPriority w:val="22"/>
    <w:qFormat/>
    <w:rsid w:val="001231B8"/>
    <w:rPr>
      <w:b/>
      <w:bCs/>
    </w:rPr>
  </w:style>
  <w:style w:type="character" w:customStyle="1" w:styleId="apple-converted-space">
    <w:name w:val="apple-converted-space"/>
    <w:basedOn w:val="a0"/>
    <w:rsid w:val="001231B8"/>
  </w:style>
  <w:style w:type="paragraph" w:customStyle="1" w:styleId="ConsNormal">
    <w:name w:val="ConsNormal"/>
    <w:rsid w:val="00ED5122"/>
    <w:pPr>
      <w:widowControl w:val="0"/>
      <w:suppressAutoHyphens/>
      <w:snapToGrid w:val="0"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styleId="a7">
    <w:name w:val="Body Text Indent"/>
    <w:basedOn w:val="a"/>
    <w:link w:val="a8"/>
    <w:rsid w:val="00E0358C"/>
    <w:pPr>
      <w:suppressAutoHyphens w:val="0"/>
      <w:ind w:firstLine="567"/>
      <w:jc w:val="both"/>
    </w:pPr>
    <w:rPr>
      <w:rFonts w:eastAsia="Times New Roman"/>
      <w:kern w:val="0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E0358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9905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9542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nhideWhenUsed/>
    <w:rsid w:val="00F24E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24ECE"/>
    <w:rPr>
      <w:rFonts w:ascii="Tahoma" w:eastAsia="Calibri" w:hAnsi="Tahoma" w:cs="Tahoma"/>
      <w:kern w:val="1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32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ru-RU"/>
    </w:rPr>
  </w:style>
  <w:style w:type="character" w:customStyle="1" w:styleId="FontStyle18">
    <w:name w:val="Font Style18"/>
    <w:basedOn w:val="a0"/>
    <w:rsid w:val="004B3EC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B3ECC"/>
    <w:pPr>
      <w:suppressAutoHyphens w:val="0"/>
      <w:spacing w:line="317" w:lineRule="exact"/>
      <w:ind w:firstLine="605"/>
      <w:jc w:val="both"/>
    </w:pPr>
    <w:rPr>
      <w:rFonts w:eastAsia="Times New Roman"/>
      <w:kern w:val="0"/>
      <w:sz w:val="20"/>
      <w:szCs w:val="20"/>
      <w:lang w:eastAsia="ar-SA"/>
    </w:rPr>
  </w:style>
  <w:style w:type="paragraph" w:customStyle="1" w:styleId="Style6">
    <w:name w:val="Style6"/>
    <w:basedOn w:val="a"/>
    <w:uiPriority w:val="99"/>
    <w:rsid w:val="00857E95"/>
    <w:pPr>
      <w:widowControl w:val="0"/>
      <w:suppressAutoHyphens w:val="0"/>
      <w:autoSpaceDE w:val="0"/>
      <w:autoSpaceDN w:val="0"/>
      <w:adjustRightInd w:val="0"/>
      <w:spacing w:line="322" w:lineRule="exact"/>
    </w:pPr>
    <w:rPr>
      <w:rFonts w:eastAsia="Times New Roman"/>
      <w:kern w:val="0"/>
    </w:rPr>
  </w:style>
  <w:style w:type="character" w:customStyle="1" w:styleId="FontStyle13">
    <w:name w:val="Font Style13"/>
    <w:basedOn w:val="a0"/>
    <w:uiPriority w:val="99"/>
    <w:rsid w:val="00857E95"/>
    <w:rPr>
      <w:rFonts w:ascii="Times New Roman" w:hAnsi="Times New Roman" w:cs="Times New Roman"/>
      <w:sz w:val="18"/>
      <w:szCs w:val="18"/>
    </w:rPr>
  </w:style>
  <w:style w:type="paragraph" w:customStyle="1" w:styleId="p3">
    <w:name w:val="p3"/>
    <w:basedOn w:val="a"/>
    <w:uiPriority w:val="99"/>
    <w:rsid w:val="00AC325A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ad">
    <w:name w:val="Body Text"/>
    <w:basedOn w:val="a"/>
    <w:link w:val="ae"/>
    <w:unhideWhenUsed/>
    <w:rsid w:val="00AF759F"/>
    <w:pPr>
      <w:spacing w:after="120"/>
    </w:pPr>
  </w:style>
  <w:style w:type="character" w:customStyle="1" w:styleId="ae">
    <w:name w:val="Основной текст Знак"/>
    <w:basedOn w:val="a0"/>
    <w:link w:val="ad"/>
    <w:rsid w:val="00AF759F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21">
    <w:name w:val="Основной шрифт абзаца2"/>
    <w:rsid w:val="00AF759F"/>
  </w:style>
  <w:style w:type="paragraph" w:customStyle="1" w:styleId="11">
    <w:name w:val="Обычный (веб)1"/>
    <w:basedOn w:val="a"/>
    <w:rsid w:val="001F7E86"/>
    <w:pPr>
      <w:spacing w:before="85" w:after="85"/>
      <w:ind w:left="85" w:right="85"/>
    </w:pPr>
    <w:rPr>
      <w:rFonts w:eastAsia="Times New Roman"/>
    </w:rPr>
  </w:style>
  <w:style w:type="paragraph" w:customStyle="1" w:styleId="ConsPlusNormal">
    <w:name w:val="ConsPlusNormal"/>
    <w:uiPriority w:val="99"/>
    <w:rsid w:val="00555ABA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ru-RU"/>
    </w:rPr>
  </w:style>
  <w:style w:type="paragraph" w:customStyle="1" w:styleId="ConsPlusCell">
    <w:name w:val="ConsPlusCell"/>
    <w:rsid w:val="00555AB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0"/>
      <w:lang w:eastAsia="ru-RU"/>
    </w:rPr>
  </w:style>
  <w:style w:type="character" w:styleId="af">
    <w:name w:val="Hyperlink"/>
    <w:basedOn w:val="a0"/>
    <w:uiPriority w:val="99"/>
    <w:rsid w:val="00164276"/>
    <w:rPr>
      <w:rFonts w:cs="Times New Roman"/>
      <w:color w:val="0000FF"/>
      <w:u w:val="single"/>
    </w:rPr>
  </w:style>
  <w:style w:type="character" w:customStyle="1" w:styleId="FontStyle98">
    <w:name w:val="Font Style98"/>
    <w:basedOn w:val="21"/>
    <w:rsid w:val="00A1777A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basedOn w:val="21"/>
    <w:rsid w:val="00A1777A"/>
    <w:rPr>
      <w:rFonts w:ascii="Times New Roman" w:hAnsi="Times New Roman" w:cs="Times New Roman"/>
      <w:sz w:val="18"/>
      <w:szCs w:val="18"/>
    </w:rPr>
  </w:style>
  <w:style w:type="character" w:customStyle="1" w:styleId="FontStyle115">
    <w:name w:val="Font Style115"/>
    <w:basedOn w:val="21"/>
    <w:rsid w:val="00A1777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8">
    <w:name w:val="Style78"/>
    <w:basedOn w:val="a"/>
    <w:rsid w:val="00A1777A"/>
    <w:pPr>
      <w:widowControl w:val="0"/>
      <w:suppressAutoHyphens w:val="0"/>
      <w:autoSpaceDE w:val="0"/>
      <w:spacing w:line="240" w:lineRule="exact"/>
      <w:jc w:val="center"/>
    </w:pPr>
    <w:rPr>
      <w:rFonts w:eastAsia="Times New Roman"/>
      <w:kern w:val="0"/>
      <w:sz w:val="20"/>
      <w:szCs w:val="20"/>
      <w:lang w:eastAsia="ar-SA"/>
    </w:rPr>
  </w:style>
  <w:style w:type="paragraph" w:customStyle="1" w:styleId="12">
    <w:name w:val="Знак1"/>
    <w:basedOn w:val="a"/>
    <w:rsid w:val="00A1777A"/>
    <w:pPr>
      <w:suppressAutoHyphens w:val="0"/>
      <w:spacing w:before="280" w:after="280"/>
    </w:pPr>
    <w:rPr>
      <w:rFonts w:ascii="Tahoma" w:eastAsia="Times New Roman" w:hAnsi="Tahoma"/>
      <w:kern w:val="0"/>
      <w:sz w:val="20"/>
      <w:szCs w:val="20"/>
      <w:lang w:val="en-US" w:eastAsia="ar-SA"/>
    </w:rPr>
  </w:style>
  <w:style w:type="paragraph" w:customStyle="1" w:styleId="Style5">
    <w:name w:val="Style5"/>
    <w:basedOn w:val="a"/>
    <w:uiPriority w:val="99"/>
    <w:rsid w:val="003C33A5"/>
    <w:pPr>
      <w:widowControl w:val="0"/>
      <w:suppressAutoHyphens w:val="0"/>
      <w:autoSpaceDE w:val="0"/>
      <w:autoSpaceDN w:val="0"/>
      <w:adjustRightInd w:val="0"/>
      <w:spacing w:line="324" w:lineRule="exact"/>
      <w:jc w:val="both"/>
    </w:pPr>
    <w:rPr>
      <w:rFonts w:eastAsia="Times New Roman"/>
      <w:kern w:val="0"/>
    </w:rPr>
  </w:style>
  <w:style w:type="paragraph" w:customStyle="1" w:styleId="210">
    <w:name w:val="Основной текст с отступом 21"/>
    <w:basedOn w:val="a"/>
    <w:rsid w:val="00286346"/>
    <w:pPr>
      <w:spacing w:after="120" w:line="480" w:lineRule="auto"/>
      <w:ind w:left="283"/>
    </w:pPr>
    <w:rPr>
      <w:rFonts w:eastAsia="Times New Roman"/>
    </w:rPr>
  </w:style>
  <w:style w:type="paragraph" w:customStyle="1" w:styleId="211">
    <w:name w:val="Основной текст 21"/>
    <w:basedOn w:val="a"/>
    <w:rsid w:val="00286346"/>
    <w:pPr>
      <w:spacing w:after="120" w:line="480" w:lineRule="auto"/>
    </w:pPr>
  </w:style>
  <w:style w:type="paragraph" w:customStyle="1" w:styleId="western">
    <w:name w:val="western"/>
    <w:basedOn w:val="a"/>
    <w:rsid w:val="00345C64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af0">
    <w:name w:val="Прижатый влево"/>
    <w:basedOn w:val="a"/>
    <w:rsid w:val="00DF150A"/>
    <w:pPr>
      <w:widowControl w:val="0"/>
    </w:pPr>
    <w:rPr>
      <w:rFonts w:ascii="Arial" w:eastAsia="Times New Roman" w:hAnsi="Arial" w:cs="Arial"/>
    </w:rPr>
  </w:style>
  <w:style w:type="character" w:customStyle="1" w:styleId="FontStyle138">
    <w:name w:val="Font Style138"/>
    <w:basedOn w:val="21"/>
    <w:rsid w:val="002E4F8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0">
    <w:name w:val="Font Style140"/>
    <w:basedOn w:val="21"/>
    <w:rsid w:val="002E4F8A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f1">
    <w:name w:val="Intense Emphasis"/>
    <w:uiPriority w:val="21"/>
    <w:qFormat/>
    <w:rsid w:val="00780FC3"/>
    <w:rPr>
      <w:b/>
      <w:bCs/>
      <w:i/>
      <w:iCs/>
      <w:color w:val="4F81BD" w:themeColor="accent1"/>
      <w:sz w:val="22"/>
      <w:szCs w:val="22"/>
    </w:rPr>
  </w:style>
  <w:style w:type="paragraph" w:customStyle="1" w:styleId="Default">
    <w:name w:val="Default"/>
    <w:rsid w:val="00780F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Обычный (веб)2"/>
    <w:basedOn w:val="a"/>
    <w:rsid w:val="00284AA4"/>
    <w:pPr>
      <w:spacing w:before="85" w:after="85"/>
      <w:ind w:left="85" w:right="85"/>
    </w:pPr>
    <w:rPr>
      <w:rFonts w:eastAsia="Times New Roman"/>
    </w:rPr>
  </w:style>
  <w:style w:type="paragraph" w:customStyle="1" w:styleId="31">
    <w:name w:val="Основной текст с отступом 31"/>
    <w:basedOn w:val="a"/>
    <w:rsid w:val="0052153B"/>
    <w:pPr>
      <w:suppressAutoHyphens w:val="0"/>
      <w:autoSpaceDE w:val="0"/>
      <w:ind w:right="-58" w:firstLine="709"/>
      <w:jc w:val="center"/>
    </w:pPr>
    <w:rPr>
      <w:rFonts w:eastAsia="Times New Roman"/>
      <w:kern w:val="0"/>
      <w:sz w:val="20"/>
      <w:szCs w:val="20"/>
      <w:lang w:eastAsia="ar-SA"/>
    </w:rPr>
  </w:style>
  <w:style w:type="paragraph" w:customStyle="1" w:styleId="13">
    <w:name w:val="Указатель1"/>
    <w:basedOn w:val="a"/>
    <w:rsid w:val="007B438A"/>
    <w:pPr>
      <w:suppressLineNumbers/>
    </w:pPr>
  </w:style>
  <w:style w:type="paragraph" w:customStyle="1" w:styleId="32">
    <w:name w:val="Обычный (веб)3"/>
    <w:basedOn w:val="a"/>
    <w:rsid w:val="00BF672A"/>
    <w:pPr>
      <w:spacing w:before="85" w:after="85"/>
      <w:ind w:left="85" w:right="85"/>
    </w:pPr>
    <w:rPr>
      <w:rFonts w:eastAsia="Times New Roman"/>
    </w:rPr>
  </w:style>
  <w:style w:type="paragraph" w:customStyle="1" w:styleId="newsshowstyle">
    <w:name w:val="news_show_style"/>
    <w:basedOn w:val="a"/>
    <w:uiPriority w:val="99"/>
    <w:rsid w:val="003846E6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14">
    <w:name w:val="Текст1"/>
    <w:basedOn w:val="a"/>
    <w:uiPriority w:val="99"/>
    <w:rsid w:val="00893B71"/>
    <w:pPr>
      <w:suppressAutoHyphens w:val="0"/>
      <w:autoSpaceDE w:val="0"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FF1048"/>
    <w:pPr>
      <w:suppressAutoHyphens w:val="0"/>
      <w:spacing w:after="120" w:line="480" w:lineRule="auto"/>
    </w:pPr>
    <w:rPr>
      <w:rFonts w:eastAsia="Times New Roman"/>
      <w:kern w:val="0"/>
      <w:sz w:val="20"/>
      <w:szCs w:val="20"/>
      <w:lang w:eastAsia="ar-SA"/>
    </w:rPr>
  </w:style>
  <w:style w:type="table" w:styleId="af2">
    <w:name w:val="Table Grid"/>
    <w:basedOn w:val="a1"/>
    <w:uiPriority w:val="59"/>
    <w:rsid w:val="00EF1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BA3752"/>
    <w:pPr>
      <w:suppressAutoHyphens w:val="0"/>
      <w:spacing w:after="120" w:line="480" w:lineRule="auto"/>
    </w:pPr>
    <w:rPr>
      <w:rFonts w:eastAsia="Times New Roman"/>
      <w:kern w:val="0"/>
    </w:rPr>
  </w:style>
  <w:style w:type="character" w:customStyle="1" w:styleId="24">
    <w:name w:val="Основной текст 2 Знак"/>
    <w:basedOn w:val="a0"/>
    <w:link w:val="23"/>
    <w:rsid w:val="00BA3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B57E1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57E1E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styleId="af5">
    <w:name w:val="footer"/>
    <w:basedOn w:val="a"/>
    <w:link w:val="af6"/>
    <w:unhideWhenUsed/>
    <w:rsid w:val="00B57E1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B57E1E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WW8Num10z0">
    <w:name w:val="WW8Num10z0"/>
    <w:rsid w:val="00B57E1E"/>
    <w:rPr>
      <w:rFonts w:ascii="Times New Roman" w:hAnsi="Times New Roman" w:cs="Times New Roman"/>
    </w:rPr>
  </w:style>
  <w:style w:type="paragraph" w:customStyle="1" w:styleId="p2">
    <w:name w:val="p2"/>
    <w:basedOn w:val="a"/>
    <w:uiPriority w:val="99"/>
    <w:rsid w:val="002A7FC1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FontStyle109">
    <w:name w:val="Font Style109"/>
    <w:uiPriority w:val="99"/>
    <w:rsid w:val="00D6487A"/>
    <w:rPr>
      <w:rFonts w:ascii="Times New Roman" w:hAnsi="Times New Roman"/>
      <w:color w:val="000000"/>
      <w:sz w:val="20"/>
    </w:rPr>
  </w:style>
  <w:style w:type="paragraph" w:customStyle="1" w:styleId="Style3">
    <w:name w:val="Style3"/>
    <w:basedOn w:val="a"/>
    <w:uiPriority w:val="99"/>
    <w:rsid w:val="005A35BC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eastAsia="Times New Roman"/>
      <w:kern w:val="0"/>
    </w:rPr>
  </w:style>
  <w:style w:type="paragraph" w:customStyle="1" w:styleId="af7">
    <w:name w:val="Знак Знак Знак Знак"/>
    <w:basedOn w:val="a"/>
    <w:rsid w:val="00FD47F1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character" w:customStyle="1" w:styleId="FontStyle23">
    <w:name w:val="Font Style23"/>
    <w:basedOn w:val="a0"/>
    <w:rsid w:val="00925C68"/>
    <w:rPr>
      <w:rFonts w:ascii="Times New Roman" w:hAnsi="Times New Roman" w:cs="Times New Roman"/>
      <w:sz w:val="26"/>
      <w:szCs w:val="26"/>
    </w:rPr>
  </w:style>
  <w:style w:type="paragraph" w:customStyle="1" w:styleId="221">
    <w:name w:val="Основной текст с отступом 22"/>
    <w:basedOn w:val="a"/>
    <w:rsid w:val="00D443FE"/>
    <w:pPr>
      <w:spacing w:after="120" w:line="480" w:lineRule="auto"/>
      <w:ind w:left="283"/>
    </w:pPr>
    <w:rPr>
      <w:rFonts w:eastAsia="Times New Roman"/>
    </w:rPr>
  </w:style>
  <w:style w:type="paragraph" w:customStyle="1" w:styleId="Style1">
    <w:name w:val="Style1"/>
    <w:basedOn w:val="a"/>
    <w:uiPriority w:val="99"/>
    <w:rsid w:val="00F117C3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eastAsia="Times New Roman"/>
      <w:kern w:val="0"/>
    </w:rPr>
  </w:style>
  <w:style w:type="paragraph" w:customStyle="1" w:styleId="Style7">
    <w:name w:val="Style7"/>
    <w:basedOn w:val="a"/>
    <w:uiPriority w:val="99"/>
    <w:rsid w:val="00F117C3"/>
    <w:pPr>
      <w:widowControl w:val="0"/>
      <w:spacing w:line="322" w:lineRule="exact"/>
      <w:ind w:firstLine="427"/>
      <w:jc w:val="both"/>
    </w:pPr>
    <w:rPr>
      <w:rFonts w:eastAsia="Andale Sans UI"/>
    </w:rPr>
  </w:style>
  <w:style w:type="character" w:customStyle="1" w:styleId="25">
    <w:name w:val="Основной текст 2 Знак Знак Знак"/>
    <w:rsid w:val="00707AC0"/>
    <w:rPr>
      <w:rFonts w:cs="Times New Roman"/>
    </w:rPr>
  </w:style>
  <w:style w:type="paragraph" w:customStyle="1" w:styleId="p7">
    <w:name w:val="p7"/>
    <w:basedOn w:val="a"/>
    <w:rsid w:val="00941938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30">
    <w:name w:val="Заголовок 3 Знак"/>
    <w:basedOn w:val="a0"/>
    <w:link w:val="3"/>
    <w:uiPriority w:val="9"/>
    <w:semiHidden/>
    <w:rsid w:val="00364137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2C5A52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4">
    <w:name w:val="Абзац списка Знак"/>
    <w:aliases w:val="List_Paragraph Знак,Multilevel para_II Знак,List Paragraph1 Знак,Абзац списка11 Знак"/>
    <w:link w:val="a3"/>
    <w:uiPriority w:val="34"/>
    <w:locked/>
    <w:rsid w:val="00DF2289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15">
    <w:name w:val="Абзац списка1"/>
    <w:basedOn w:val="a"/>
    <w:rsid w:val="004B7062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  <w:style w:type="character" w:customStyle="1" w:styleId="aa">
    <w:name w:val="Без интервала Знак"/>
    <w:link w:val="a9"/>
    <w:locked/>
    <w:rsid w:val="000C69F9"/>
    <w:rPr>
      <w:rFonts w:ascii="Calibri" w:eastAsia="Calibri" w:hAnsi="Calibri" w:cs="Times New Roman"/>
    </w:rPr>
  </w:style>
  <w:style w:type="character" w:customStyle="1" w:styleId="FontStyle12">
    <w:name w:val="Font Style12"/>
    <w:rsid w:val="00205DA4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a"/>
    <w:rsid w:val="00252B89"/>
    <w:pPr>
      <w:widowControl w:val="0"/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styleId="af8">
    <w:name w:val="Emphasis"/>
    <w:basedOn w:val="a0"/>
    <w:uiPriority w:val="20"/>
    <w:qFormat/>
    <w:rsid w:val="00E41A67"/>
    <w:rPr>
      <w:i/>
      <w:iCs/>
    </w:rPr>
  </w:style>
  <w:style w:type="paragraph" w:styleId="af9">
    <w:name w:val="Body Text First Indent"/>
    <w:basedOn w:val="ad"/>
    <w:link w:val="afa"/>
    <w:unhideWhenUsed/>
    <w:rsid w:val="00F35921"/>
    <w:pPr>
      <w:spacing w:after="0"/>
      <w:ind w:firstLine="360"/>
    </w:pPr>
  </w:style>
  <w:style w:type="character" w:customStyle="1" w:styleId="afa">
    <w:name w:val="Красная строка Знак"/>
    <w:basedOn w:val="ae"/>
    <w:link w:val="af9"/>
    <w:rsid w:val="00F35921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B0885"/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eastAsia="ru-RU"/>
    </w:rPr>
  </w:style>
  <w:style w:type="paragraph" w:styleId="26">
    <w:name w:val="Body Text Indent 2"/>
    <w:basedOn w:val="a"/>
    <w:link w:val="27"/>
    <w:unhideWhenUsed/>
    <w:rsid w:val="003B0885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3B0885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3B0885"/>
  </w:style>
  <w:style w:type="paragraph" w:styleId="afb">
    <w:name w:val="Block Text"/>
    <w:basedOn w:val="a"/>
    <w:rsid w:val="003B0885"/>
    <w:pPr>
      <w:suppressAutoHyphens w:val="0"/>
      <w:ind w:left="-284" w:right="-766" w:firstLine="284"/>
      <w:jc w:val="both"/>
    </w:pPr>
    <w:rPr>
      <w:rFonts w:eastAsia="Times New Roman"/>
      <w:kern w:val="0"/>
      <w:sz w:val="28"/>
      <w:szCs w:val="20"/>
    </w:rPr>
  </w:style>
  <w:style w:type="paragraph" w:customStyle="1" w:styleId="17">
    <w:name w:val="1"/>
    <w:basedOn w:val="a"/>
    <w:rsid w:val="003B0885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3B0885"/>
    <w:pPr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B08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c">
    <w:name w:val="Знак Знак"/>
    <w:basedOn w:val="a"/>
    <w:rsid w:val="003B0885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customStyle="1" w:styleId="Standard">
    <w:name w:val="Standard"/>
    <w:rsid w:val="003B08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d">
    <w:name w:val="Текст документов"/>
    <w:basedOn w:val="Standard"/>
    <w:rsid w:val="003B0885"/>
    <w:pPr>
      <w:ind w:firstLine="709"/>
      <w:jc w:val="both"/>
    </w:pPr>
    <w:rPr>
      <w:rFonts w:eastAsia="Times New Roman" w:cs="Times New Roman"/>
      <w:lang w:eastAsia="ru-RU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rsid w:val="003B0885"/>
    <w:pPr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character" w:styleId="aff">
    <w:name w:val="annotation reference"/>
    <w:rsid w:val="003B0885"/>
    <w:rPr>
      <w:sz w:val="16"/>
      <w:szCs w:val="16"/>
    </w:rPr>
  </w:style>
  <w:style w:type="paragraph" w:styleId="aff0">
    <w:name w:val="annotation text"/>
    <w:basedOn w:val="a"/>
    <w:link w:val="aff1"/>
    <w:rsid w:val="003B0885"/>
    <w:pPr>
      <w:suppressAutoHyphens w:val="0"/>
    </w:pPr>
    <w:rPr>
      <w:rFonts w:eastAsia="Times New Roman"/>
      <w:kern w:val="0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3B0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3B0885"/>
    <w:rPr>
      <w:b/>
      <w:bCs/>
    </w:rPr>
  </w:style>
  <w:style w:type="character" w:customStyle="1" w:styleId="aff3">
    <w:name w:val="Тема примечания Знак"/>
    <w:basedOn w:val="aff1"/>
    <w:link w:val="aff2"/>
    <w:rsid w:val="003B08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3B0885"/>
    <w:pPr>
      <w:suppressLineNumbers/>
    </w:pPr>
  </w:style>
  <w:style w:type="paragraph" w:customStyle="1" w:styleId="ConsPlusNonformat">
    <w:name w:val="ConsPlusNonformat"/>
    <w:rsid w:val="003B08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заголовок 3"/>
    <w:basedOn w:val="a"/>
    <w:next w:val="a"/>
    <w:rsid w:val="003B0885"/>
    <w:pPr>
      <w:keepNext/>
      <w:tabs>
        <w:tab w:val="left" w:pos="6521"/>
      </w:tabs>
      <w:suppressAutoHyphens w:val="0"/>
      <w:autoSpaceDE w:val="0"/>
      <w:autoSpaceDN w:val="0"/>
      <w:jc w:val="both"/>
    </w:pPr>
    <w:rPr>
      <w:rFonts w:ascii="Arial Narrow" w:eastAsia="Times New Roman" w:hAnsi="Arial Narrow" w:cs="Arial Narrow"/>
      <w:b/>
      <w:bCs/>
      <w:i/>
      <w:iCs/>
      <w:kern w:val="0"/>
      <w:sz w:val="32"/>
      <w:szCs w:val="32"/>
      <w:u w:val="single"/>
    </w:rPr>
  </w:style>
  <w:style w:type="paragraph" w:customStyle="1" w:styleId="18">
    <w:name w:val="Без интервала1"/>
    <w:uiPriority w:val="99"/>
    <w:qFormat/>
    <w:rsid w:val="003B0885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FontStyle22">
    <w:name w:val="Font Style22"/>
    <w:uiPriority w:val="99"/>
    <w:rsid w:val="003B0885"/>
    <w:rPr>
      <w:rFonts w:ascii="Times New Roman" w:hAnsi="Times New Roman" w:cs="Times New Roman"/>
      <w:sz w:val="26"/>
      <w:szCs w:val="26"/>
    </w:rPr>
  </w:style>
  <w:style w:type="paragraph" w:customStyle="1" w:styleId="BodyText21">
    <w:name w:val="Body Text 21"/>
    <w:basedOn w:val="a"/>
    <w:uiPriority w:val="99"/>
    <w:rsid w:val="003B0885"/>
    <w:pPr>
      <w:widowControl w:val="0"/>
      <w:suppressAutoHyphens w:val="0"/>
      <w:jc w:val="center"/>
    </w:pPr>
    <w:rPr>
      <w:rFonts w:eastAsia="Times New Roman"/>
      <w:kern w:val="0"/>
      <w:sz w:val="28"/>
      <w:szCs w:val="20"/>
    </w:rPr>
  </w:style>
  <w:style w:type="character" w:customStyle="1" w:styleId="0pt2">
    <w:name w:val="Основной текст + Интервал 0 pt2"/>
    <w:uiPriority w:val="99"/>
    <w:rsid w:val="003B0885"/>
    <w:rPr>
      <w:rFonts w:ascii="Times New Roman" w:hAnsi="Times New Roman" w:cs="Times New Roman"/>
      <w:color w:val="000000"/>
      <w:spacing w:val="-2"/>
      <w:w w:val="100"/>
      <w:position w:val="0"/>
      <w:sz w:val="26"/>
      <w:szCs w:val="26"/>
      <w:u w:val="none"/>
      <w:lang w:eastAsia="ru-RU"/>
    </w:rPr>
  </w:style>
  <w:style w:type="character" w:customStyle="1" w:styleId="FontStyle24">
    <w:name w:val="Font Style24"/>
    <w:uiPriority w:val="99"/>
    <w:rsid w:val="003B0885"/>
    <w:rPr>
      <w:rFonts w:ascii="Times New Roman" w:hAnsi="Times New Roman" w:cs="Times New Roman"/>
      <w:sz w:val="24"/>
      <w:szCs w:val="24"/>
    </w:rPr>
  </w:style>
  <w:style w:type="paragraph" w:customStyle="1" w:styleId="aff4">
    <w:name w:val="_Обычный"/>
    <w:link w:val="aff5"/>
    <w:qFormat/>
    <w:rsid w:val="005358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5">
    <w:name w:val="_Обычный Знак"/>
    <w:link w:val="aff4"/>
    <w:rsid w:val="005358AE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78"/>
    <w:pPr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32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5421D"/>
    <w:pPr>
      <w:keepNext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1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nhideWhenUsed/>
    <w:qFormat/>
    <w:rsid w:val="003B088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Абзац списка11"/>
    <w:basedOn w:val="a"/>
    <w:link w:val="a4"/>
    <w:uiPriority w:val="34"/>
    <w:qFormat/>
    <w:rsid w:val="003F48F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231B8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a6">
    <w:name w:val="Strong"/>
    <w:basedOn w:val="a0"/>
    <w:uiPriority w:val="22"/>
    <w:qFormat/>
    <w:rsid w:val="001231B8"/>
    <w:rPr>
      <w:b/>
      <w:bCs/>
    </w:rPr>
  </w:style>
  <w:style w:type="character" w:customStyle="1" w:styleId="apple-converted-space">
    <w:name w:val="apple-converted-space"/>
    <w:basedOn w:val="a0"/>
    <w:rsid w:val="001231B8"/>
  </w:style>
  <w:style w:type="paragraph" w:customStyle="1" w:styleId="ConsNormal">
    <w:name w:val="ConsNormal"/>
    <w:rsid w:val="00ED5122"/>
    <w:pPr>
      <w:widowControl w:val="0"/>
      <w:suppressAutoHyphens/>
      <w:snapToGrid w:val="0"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styleId="a7">
    <w:name w:val="Body Text Indent"/>
    <w:basedOn w:val="a"/>
    <w:link w:val="a8"/>
    <w:rsid w:val="00E0358C"/>
    <w:pPr>
      <w:suppressAutoHyphens w:val="0"/>
      <w:ind w:firstLine="567"/>
      <w:jc w:val="both"/>
    </w:pPr>
    <w:rPr>
      <w:rFonts w:eastAsia="Times New Roman"/>
      <w:kern w:val="0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E0358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9905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9542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nhideWhenUsed/>
    <w:rsid w:val="00F24E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24ECE"/>
    <w:rPr>
      <w:rFonts w:ascii="Tahoma" w:eastAsia="Calibri" w:hAnsi="Tahoma" w:cs="Tahoma"/>
      <w:kern w:val="1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32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ru-RU"/>
    </w:rPr>
  </w:style>
  <w:style w:type="character" w:customStyle="1" w:styleId="FontStyle18">
    <w:name w:val="Font Style18"/>
    <w:basedOn w:val="a0"/>
    <w:rsid w:val="004B3EC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B3ECC"/>
    <w:pPr>
      <w:suppressAutoHyphens w:val="0"/>
      <w:spacing w:line="317" w:lineRule="exact"/>
      <w:ind w:firstLine="605"/>
      <w:jc w:val="both"/>
    </w:pPr>
    <w:rPr>
      <w:rFonts w:eastAsia="Times New Roman"/>
      <w:kern w:val="0"/>
      <w:sz w:val="20"/>
      <w:szCs w:val="20"/>
      <w:lang w:eastAsia="ar-SA"/>
    </w:rPr>
  </w:style>
  <w:style w:type="paragraph" w:customStyle="1" w:styleId="Style6">
    <w:name w:val="Style6"/>
    <w:basedOn w:val="a"/>
    <w:uiPriority w:val="99"/>
    <w:rsid w:val="00857E95"/>
    <w:pPr>
      <w:widowControl w:val="0"/>
      <w:suppressAutoHyphens w:val="0"/>
      <w:autoSpaceDE w:val="0"/>
      <w:autoSpaceDN w:val="0"/>
      <w:adjustRightInd w:val="0"/>
      <w:spacing w:line="322" w:lineRule="exact"/>
    </w:pPr>
    <w:rPr>
      <w:rFonts w:eastAsia="Times New Roman"/>
      <w:kern w:val="0"/>
    </w:rPr>
  </w:style>
  <w:style w:type="character" w:customStyle="1" w:styleId="FontStyle13">
    <w:name w:val="Font Style13"/>
    <w:basedOn w:val="a0"/>
    <w:uiPriority w:val="99"/>
    <w:rsid w:val="00857E95"/>
    <w:rPr>
      <w:rFonts w:ascii="Times New Roman" w:hAnsi="Times New Roman" w:cs="Times New Roman"/>
      <w:sz w:val="18"/>
      <w:szCs w:val="18"/>
    </w:rPr>
  </w:style>
  <w:style w:type="paragraph" w:customStyle="1" w:styleId="p3">
    <w:name w:val="p3"/>
    <w:basedOn w:val="a"/>
    <w:uiPriority w:val="99"/>
    <w:rsid w:val="00AC325A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ad">
    <w:name w:val="Body Text"/>
    <w:basedOn w:val="a"/>
    <w:link w:val="ae"/>
    <w:unhideWhenUsed/>
    <w:rsid w:val="00AF759F"/>
    <w:pPr>
      <w:spacing w:after="120"/>
    </w:pPr>
  </w:style>
  <w:style w:type="character" w:customStyle="1" w:styleId="ae">
    <w:name w:val="Основной текст Знак"/>
    <w:basedOn w:val="a0"/>
    <w:link w:val="ad"/>
    <w:rsid w:val="00AF759F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21">
    <w:name w:val="Основной шрифт абзаца2"/>
    <w:rsid w:val="00AF759F"/>
  </w:style>
  <w:style w:type="paragraph" w:customStyle="1" w:styleId="11">
    <w:name w:val="Обычный (веб)1"/>
    <w:basedOn w:val="a"/>
    <w:rsid w:val="001F7E86"/>
    <w:pPr>
      <w:spacing w:before="85" w:after="85"/>
      <w:ind w:left="85" w:right="85"/>
    </w:pPr>
    <w:rPr>
      <w:rFonts w:eastAsia="Times New Roman"/>
    </w:rPr>
  </w:style>
  <w:style w:type="paragraph" w:customStyle="1" w:styleId="ConsPlusNormal">
    <w:name w:val="ConsPlusNormal"/>
    <w:uiPriority w:val="99"/>
    <w:rsid w:val="00555ABA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ru-RU"/>
    </w:rPr>
  </w:style>
  <w:style w:type="paragraph" w:customStyle="1" w:styleId="ConsPlusCell">
    <w:name w:val="ConsPlusCell"/>
    <w:rsid w:val="00555AB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0"/>
      <w:lang w:eastAsia="ru-RU"/>
    </w:rPr>
  </w:style>
  <w:style w:type="character" w:styleId="af">
    <w:name w:val="Hyperlink"/>
    <w:basedOn w:val="a0"/>
    <w:uiPriority w:val="99"/>
    <w:rsid w:val="00164276"/>
    <w:rPr>
      <w:rFonts w:cs="Times New Roman"/>
      <w:color w:val="0000FF"/>
      <w:u w:val="single"/>
    </w:rPr>
  </w:style>
  <w:style w:type="character" w:customStyle="1" w:styleId="FontStyle98">
    <w:name w:val="Font Style98"/>
    <w:basedOn w:val="21"/>
    <w:rsid w:val="00A1777A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basedOn w:val="21"/>
    <w:rsid w:val="00A1777A"/>
    <w:rPr>
      <w:rFonts w:ascii="Times New Roman" w:hAnsi="Times New Roman" w:cs="Times New Roman"/>
      <w:sz w:val="18"/>
      <w:szCs w:val="18"/>
    </w:rPr>
  </w:style>
  <w:style w:type="character" w:customStyle="1" w:styleId="FontStyle115">
    <w:name w:val="Font Style115"/>
    <w:basedOn w:val="21"/>
    <w:rsid w:val="00A1777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8">
    <w:name w:val="Style78"/>
    <w:basedOn w:val="a"/>
    <w:rsid w:val="00A1777A"/>
    <w:pPr>
      <w:widowControl w:val="0"/>
      <w:suppressAutoHyphens w:val="0"/>
      <w:autoSpaceDE w:val="0"/>
      <w:spacing w:line="240" w:lineRule="exact"/>
      <w:jc w:val="center"/>
    </w:pPr>
    <w:rPr>
      <w:rFonts w:eastAsia="Times New Roman"/>
      <w:kern w:val="0"/>
      <w:sz w:val="20"/>
      <w:szCs w:val="20"/>
      <w:lang w:eastAsia="ar-SA"/>
    </w:rPr>
  </w:style>
  <w:style w:type="paragraph" w:customStyle="1" w:styleId="12">
    <w:name w:val="Знак1"/>
    <w:basedOn w:val="a"/>
    <w:rsid w:val="00A1777A"/>
    <w:pPr>
      <w:suppressAutoHyphens w:val="0"/>
      <w:spacing w:before="280" w:after="280"/>
    </w:pPr>
    <w:rPr>
      <w:rFonts w:ascii="Tahoma" w:eastAsia="Times New Roman" w:hAnsi="Tahoma"/>
      <w:kern w:val="0"/>
      <w:sz w:val="20"/>
      <w:szCs w:val="20"/>
      <w:lang w:val="en-US" w:eastAsia="ar-SA"/>
    </w:rPr>
  </w:style>
  <w:style w:type="paragraph" w:customStyle="1" w:styleId="Style5">
    <w:name w:val="Style5"/>
    <w:basedOn w:val="a"/>
    <w:uiPriority w:val="99"/>
    <w:rsid w:val="003C33A5"/>
    <w:pPr>
      <w:widowControl w:val="0"/>
      <w:suppressAutoHyphens w:val="0"/>
      <w:autoSpaceDE w:val="0"/>
      <w:autoSpaceDN w:val="0"/>
      <w:adjustRightInd w:val="0"/>
      <w:spacing w:line="324" w:lineRule="exact"/>
      <w:jc w:val="both"/>
    </w:pPr>
    <w:rPr>
      <w:rFonts w:eastAsia="Times New Roman"/>
      <w:kern w:val="0"/>
    </w:rPr>
  </w:style>
  <w:style w:type="paragraph" w:customStyle="1" w:styleId="210">
    <w:name w:val="Основной текст с отступом 21"/>
    <w:basedOn w:val="a"/>
    <w:rsid w:val="00286346"/>
    <w:pPr>
      <w:spacing w:after="120" w:line="480" w:lineRule="auto"/>
      <w:ind w:left="283"/>
    </w:pPr>
    <w:rPr>
      <w:rFonts w:eastAsia="Times New Roman"/>
    </w:rPr>
  </w:style>
  <w:style w:type="paragraph" w:customStyle="1" w:styleId="211">
    <w:name w:val="Основной текст 21"/>
    <w:basedOn w:val="a"/>
    <w:rsid w:val="00286346"/>
    <w:pPr>
      <w:spacing w:after="120" w:line="480" w:lineRule="auto"/>
    </w:pPr>
  </w:style>
  <w:style w:type="paragraph" w:customStyle="1" w:styleId="western">
    <w:name w:val="western"/>
    <w:basedOn w:val="a"/>
    <w:rsid w:val="00345C64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af0">
    <w:name w:val="Прижатый влево"/>
    <w:basedOn w:val="a"/>
    <w:rsid w:val="00DF150A"/>
    <w:pPr>
      <w:widowControl w:val="0"/>
    </w:pPr>
    <w:rPr>
      <w:rFonts w:ascii="Arial" w:eastAsia="Times New Roman" w:hAnsi="Arial" w:cs="Arial"/>
    </w:rPr>
  </w:style>
  <w:style w:type="character" w:customStyle="1" w:styleId="FontStyle138">
    <w:name w:val="Font Style138"/>
    <w:basedOn w:val="21"/>
    <w:rsid w:val="002E4F8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0">
    <w:name w:val="Font Style140"/>
    <w:basedOn w:val="21"/>
    <w:rsid w:val="002E4F8A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f1">
    <w:name w:val="Intense Emphasis"/>
    <w:uiPriority w:val="21"/>
    <w:qFormat/>
    <w:rsid w:val="00780FC3"/>
    <w:rPr>
      <w:b/>
      <w:bCs/>
      <w:i/>
      <w:iCs/>
      <w:color w:val="4F81BD" w:themeColor="accent1"/>
      <w:sz w:val="22"/>
      <w:szCs w:val="22"/>
    </w:rPr>
  </w:style>
  <w:style w:type="paragraph" w:customStyle="1" w:styleId="Default">
    <w:name w:val="Default"/>
    <w:rsid w:val="00780F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Обычный (веб)2"/>
    <w:basedOn w:val="a"/>
    <w:rsid w:val="00284AA4"/>
    <w:pPr>
      <w:spacing w:before="85" w:after="85"/>
      <w:ind w:left="85" w:right="85"/>
    </w:pPr>
    <w:rPr>
      <w:rFonts w:eastAsia="Times New Roman"/>
    </w:rPr>
  </w:style>
  <w:style w:type="paragraph" w:customStyle="1" w:styleId="31">
    <w:name w:val="Основной текст с отступом 31"/>
    <w:basedOn w:val="a"/>
    <w:rsid w:val="0052153B"/>
    <w:pPr>
      <w:suppressAutoHyphens w:val="0"/>
      <w:autoSpaceDE w:val="0"/>
      <w:ind w:right="-58" w:firstLine="709"/>
      <w:jc w:val="center"/>
    </w:pPr>
    <w:rPr>
      <w:rFonts w:eastAsia="Times New Roman"/>
      <w:kern w:val="0"/>
      <w:sz w:val="20"/>
      <w:szCs w:val="20"/>
      <w:lang w:eastAsia="ar-SA"/>
    </w:rPr>
  </w:style>
  <w:style w:type="paragraph" w:customStyle="1" w:styleId="13">
    <w:name w:val="Указатель1"/>
    <w:basedOn w:val="a"/>
    <w:rsid w:val="007B438A"/>
    <w:pPr>
      <w:suppressLineNumbers/>
    </w:pPr>
  </w:style>
  <w:style w:type="paragraph" w:customStyle="1" w:styleId="32">
    <w:name w:val="Обычный (веб)3"/>
    <w:basedOn w:val="a"/>
    <w:rsid w:val="00BF672A"/>
    <w:pPr>
      <w:spacing w:before="85" w:after="85"/>
      <w:ind w:left="85" w:right="85"/>
    </w:pPr>
    <w:rPr>
      <w:rFonts w:eastAsia="Times New Roman"/>
    </w:rPr>
  </w:style>
  <w:style w:type="paragraph" w:customStyle="1" w:styleId="newsshowstyle">
    <w:name w:val="news_show_style"/>
    <w:basedOn w:val="a"/>
    <w:uiPriority w:val="99"/>
    <w:rsid w:val="003846E6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14">
    <w:name w:val="Текст1"/>
    <w:basedOn w:val="a"/>
    <w:uiPriority w:val="99"/>
    <w:rsid w:val="00893B71"/>
    <w:pPr>
      <w:suppressAutoHyphens w:val="0"/>
      <w:autoSpaceDE w:val="0"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FF1048"/>
    <w:pPr>
      <w:suppressAutoHyphens w:val="0"/>
      <w:spacing w:after="120" w:line="480" w:lineRule="auto"/>
    </w:pPr>
    <w:rPr>
      <w:rFonts w:eastAsia="Times New Roman"/>
      <w:kern w:val="0"/>
      <w:sz w:val="20"/>
      <w:szCs w:val="20"/>
      <w:lang w:eastAsia="ar-SA"/>
    </w:rPr>
  </w:style>
  <w:style w:type="table" w:styleId="af2">
    <w:name w:val="Table Grid"/>
    <w:basedOn w:val="a1"/>
    <w:uiPriority w:val="59"/>
    <w:rsid w:val="00EF1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BA3752"/>
    <w:pPr>
      <w:suppressAutoHyphens w:val="0"/>
      <w:spacing w:after="120" w:line="480" w:lineRule="auto"/>
    </w:pPr>
    <w:rPr>
      <w:rFonts w:eastAsia="Times New Roman"/>
      <w:kern w:val="0"/>
    </w:rPr>
  </w:style>
  <w:style w:type="character" w:customStyle="1" w:styleId="24">
    <w:name w:val="Основной текст 2 Знак"/>
    <w:basedOn w:val="a0"/>
    <w:link w:val="23"/>
    <w:rsid w:val="00BA3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B57E1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57E1E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styleId="af5">
    <w:name w:val="footer"/>
    <w:basedOn w:val="a"/>
    <w:link w:val="af6"/>
    <w:unhideWhenUsed/>
    <w:rsid w:val="00B57E1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B57E1E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WW8Num10z0">
    <w:name w:val="WW8Num10z0"/>
    <w:rsid w:val="00B57E1E"/>
    <w:rPr>
      <w:rFonts w:ascii="Times New Roman" w:hAnsi="Times New Roman" w:cs="Times New Roman"/>
    </w:rPr>
  </w:style>
  <w:style w:type="paragraph" w:customStyle="1" w:styleId="p2">
    <w:name w:val="p2"/>
    <w:basedOn w:val="a"/>
    <w:uiPriority w:val="99"/>
    <w:rsid w:val="002A7FC1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FontStyle109">
    <w:name w:val="Font Style109"/>
    <w:uiPriority w:val="99"/>
    <w:rsid w:val="00D6487A"/>
    <w:rPr>
      <w:rFonts w:ascii="Times New Roman" w:hAnsi="Times New Roman"/>
      <w:color w:val="000000"/>
      <w:sz w:val="20"/>
    </w:rPr>
  </w:style>
  <w:style w:type="paragraph" w:customStyle="1" w:styleId="Style3">
    <w:name w:val="Style3"/>
    <w:basedOn w:val="a"/>
    <w:uiPriority w:val="99"/>
    <w:rsid w:val="005A35BC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eastAsia="Times New Roman"/>
      <w:kern w:val="0"/>
    </w:rPr>
  </w:style>
  <w:style w:type="paragraph" w:customStyle="1" w:styleId="af7">
    <w:name w:val="Знак Знак Знак Знак"/>
    <w:basedOn w:val="a"/>
    <w:rsid w:val="00FD47F1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character" w:customStyle="1" w:styleId="FontStyle23">
    <w:name w:val="Font Style23"/>
    <w:basedOn w:val="a0"/>
    <w:rsid w:val="00925C68"/>
    <w:rPr>
      <w:rFonts w:ascii="Times New Roman" w:hAnsi="Times New Roman" w:cs="Times New Roman"/>
      <w:sz w:val="26"/>
      <w:szCs w:val="26"/>
    </w:rPr>
  </w:style>
  <w:style w:type="paragraph" w:customStyle="1" w:styleId="221">
    <w:name w:val="Основной текст с отступом 22"/>
    <w:basedOn w:val="a"/>
    <w:rsid w:val="00D443FE"/>
    <w:pPr>
      <w:spacing w:after="120" w:line="480" w:lineRule="auto"/>
      <w:ind w:left="283"/>
    </w:pPr>
    <w:rPr>
      <w:rFonts w:eastAsia="Times New Roman"/>
    </w:rPr>
  </w:style>
  <w:style w:type="paragraph" w:customStyle="1" w:styleId="Style1">
    <w:name w:val="Style1"/>
    <w:basedOn w:val="a"/>
    <w:uiPriority w:val="99"/>
    <w:rsid w:val="00F117C3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eastAsia="Times New Roman"/>
      <w:kern w:val="0"/>
    </w:rPr>
  </w:style>
  <w:style w:type="paragraph" w:customStyle="1" w:styleId="Style7">
    <w:name w:val="Style7"/>
    <w:basedOn w:val="a"/>
    <w:uiPriority w:val="99"/>
    <w:rsid w:val="00F117C3"/>
    <w:pPr>
      <w:widowControl w:val="0"/>
      <w:spacing w:line="322" w:lineRule="exact"/>
      <w:ind w:firstLine="427"/>
      <w:jc w:val="both"/>
    </w:pPr>
    <w:rPr>
      <w:rFonts w:eastAsia="Andale Sans UI"/>
    </w:rPr>
  </w:style>
  <w:style w:type="character" w:customStyle="1" w:styleId="25">
    <w:name w:val="Основной текст 2 Знак Знак Знак"/>
    <w:rsid w:val="00707AC0"/>
    <w:rPr>
      <w:rFonts w:cs="Times New Roman"/>
    </w:rPr>
  </w:style>
  <w:style w:type="paragraph" w:customStyle="1" w:styleId="p7">
    <w:name w:val="p7"/>
    <w:basedOn w:val="a"/>
    <w:rsid w:val="00941938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30">
    <w:name w:val="Заголовок 3 Знак"/>
    <w:basedOn w:val="a0"/>
    <w:link w:val="3"/>
    <w:uiPriority w:val="9"/>
    <w:semiHidden/>
    <w:rsid w:val="00364137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2C5A52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4">
    <w:name w:val="Абзац списка Знак"/>
    <w:aliases w:val="List_Paragraph Знак,Multilevel para_II Знак,List Paragraph1 Знак,Абзац списка11 Знак"/>
    <w:link w:val="a3"/>
    <w:uiPriority w:val="34"/>
    <w:locked/>
    <w:rsid w:val="00DF2289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15">
    <w:name w:val="Абзац списка1"/>
    <w:basedOn w:val="a"/>
    <w:rsid w:val="004B7062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  <w:style w:type="character" w:customStyle="1" w:styleId="aa">
    <w:name w:val="Без интервала Знак"/>
    <w:link w:val="a9"/>
    <w:locked/>
    <w:rsid w:val="000C69F9"/>
    <w:rPr>
      <w:rFonts w:ascii="Calibri" w:eastAsia="Calibri" w:hAnsi="Calibri" w:cs="Times New Roman"/>
    </w:rPr>
  </w:style>
  <w:style w:type="character" w:customStyle="1" w:styleId="FontStyle12">
    <w:name w:val="Font Style12"/>
    <w:rsid w:val="00205DA4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a"/>
    <w:rsid w:val="00252B89"/>
    <w:pPr>
      <w:widowControl w:val="0"/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styleId="af8">
    <w:name w:val="Emphasis"/>
    <w:basedOn w:val="a0"/>
    <w:uiPriority w:val="20"/>
    <w:qFormat/>
    <w:rsid w:val="00E41A67"/>
    <w:rPr>
      <w:i/>
      <w:iCs/>
    </w:rPr>
  </w:style>
  <w:style w:type="paragraph" w:styleId="af9">
    <w:name w:val="Body Text First Indent"/>
    <w:basedOn w:val="ad"/>
    <w:link w:val="afa"/>
    <w:unhideWhenUsed/>
    <w:rsid w:val="00F35921"/>
    <w:pPr>
      <w:spacing w:after="0"/>
      <w:ind w:firstLine="360"/>
    </w:pPr>
  </w:style>
  <w:style w:type="character" w:customStyle="1" w:styleId="afa">
    <w:name w:val="Красная строка Знак"/>
    <w:basedOn w:val="ae"/>
    <w:link w:val="af9"/>
    <w:rsid w:val="00F35921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B0885"/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eastAsia="ru-RU"/>
    </w:rPr>
  </w:style>
  <w:style w:type="paragraph" w:styleId="26">
    <w:name w:val="Body Text Indent 2"/>
    <w:basedOn w:val="a"/>
    <w:link w:val="27"/>
    <w:unhideWhenUsed/>
    <w:rsid w:val="003B0885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3B0885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3B0885"/>
  </w:style>
  <w:style w:type="paragraph" w:styleId="afb">
    <w:name w:val="Block Text"/>
    <w:basedOn w:val="a"/>
    <w:rsid w:val="003B0885"/>
    <w:pPr>
      <w:suppressAutoHyphens w:val="0"/>
      <w:ind w:left="-284" w:right="-766" w:firstLine="284"/>
      <w:jc w:val="both"/>
    </w:pPr>
    <w:rPr>
      <w:rFonts w:eastAsia="Times New Roman"/>
      <w:kern w:val="0"/>
      <w:sz w:val="28"/>
      <w:szCs w:val="20"/>
    </w:rPr>
  </w:style>
  <w:style w:type="paragraph" w:customStyle="1" w:styleId="17">
    <w:name w:val="1"/>
    <w:basedOn w:val="a"/>
    <w:rsid w:val="003B0885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3B0885"/>
    <w:pPr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B08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c">
    <w:name w:val="Знак Знак"/>
    <w:basedOn w:val="a"/>
    <w:rsid w:val="003B0885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customStyle="1" w:styleId="Standard">
    <w:name w:val="Standard"/>
    <w:rsid w:val="003B08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d">
    <w:name w:val="Текст документов"/>
    <w:basedOn w:val="Standard"/>
    <w:rsid w:val="003B0885"/>
    <w:pPr>
      <w:ind w:firstLine="709"/>
      <w:jc w:val="both"/>
    </w:pPr>
    <w:rPr>
      <w:rFonts w:eastAsia="Times New Roman" w:cs="Times New Roman"/>
      <w:lang w:eastAsia="ru-RU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rsid w:val="003B0885"/>
    <w:pPr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character" w:styleId="aff">
    <w:name w:val="annotation reference"/>
    <w:rsid w:val="003B0885"/>
    <w:rPr>
      <w:sz w:val="16"/>
      <w:szCs w:val="16"/>
    </w:rPr>
  </w:style>
  <w:style w:type="paragraph" w:styleId="aff0">
    <w:name w:val="annotation text"/>
    <w:basedOn w:val="a"/>
    <w:link w:val="aff1"/>
    <w:rsid w:val="003B0885"/>
    <w:pPr>
      <w:suppressAutoHyphens w:val="0"/>
    </w:pPr>
    <w:rPr>
      <w:rFonts w:eastAsia="Times New Roman"/>
      <w:kern w:val="0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3B0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3B0885"/>
    <w:rPr>
      <w:b/>
      <w:bCs/>
    </w:rPr>
  </w:style>
  <w:style w:type="character" w:customStyle="1" w:styleId="aff3">
    <w:name w:val="Тема примечания Знак"/>
    <w:basedOn w:val="aff1"/>
    <w:link w:val="aff2"/>
    <w:rsid w:val="003B08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3B0885"/>
    <w:pPr>
      <w:suppressLineNumbers/>
    </w:pPr>
  </w:style>
  <w:style w:type="paragraph" w:customStyle="1" w:styleId="ConsPlusNonformat">
    <w:name w:val="ConsPlusNonformat"/>
    <w:rsid w:val="003B08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заголовок 3"/>
    <w:basedOn w:val="a"/>
    <w:next w:val="a"/>
    <w:rsid w:val="003B0885"/>
    <w:pPr>
      <w:keepNext/>
      <w:tabs>
        <w:tab w:val="left" w:pos="6521"/>
      </w:tabs>
      <w:suppressAutoHyphens w:val="0"/>
      <w:autoSpaceDE w:val="0"/>
      <w:autoSpaceDN w:val="0"/>
      <w:jc w:val="both"/>
    </w:pPr>
    <w:rPr>
      <w:rFonts w:ascii="Arial Narrow" w:eastAsia="Times New Roman" w:hAnsi="Arial Narrow" w:cs="Arial Narrow"/>
      <w:b/>
      <w:bCs/>
      <w:i/>
      <w:iCs/>
      <w:kern w:val="0"/>
      <w:sz w:val="32"/>
      <w:szCs w:val="32"/>
      <w:u w:val="single"/>
    </w:rPr>
  </w:style>
  <w:style w:type="paragraph" w:customStyle="1" w:styleId="18">
    <w:name w:val="Без интервала1"/>
    <w:uiPriority w:val="99"/>
    <w:qFormat/>
    <w:rsid w:val="003B0885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FontStyle22">
    <w:name w:val="Font Style22"/>
    <w:uiPriority w:val="99"/>
    <w:rsid w:val="003B0885"/>
    <w:rPr>
      <w:rFonts w:ascii="Times New Roman" w:hAnsi="Times New Roman" w:cs="Times New Roman"/>
      <w:sz w:val="26"/>
      <w:szCs w:val="26"/>
    </w:rPr>
  </w:style>
  <w:style w:type="paragraph" w:customStyle="1" w:styleId="BodyText21">
    <w:name w:val="Body Text 21"/>
    <w:basedOn w:val="a"/>
    <w:uiPriority w:val="99"/>
    <w:rsid w:val="003B0885"/>
    <w:pPr>
      <w:widowControl w:val="0"/>
      <w:suppressAutoHyphens w:val="0"/>
      <w:jc w:val="center"/>
    </w:pPr>
    <w:rPr>
      <w:rFonts w:eastAsia="Times New Roman"/>
      <w:kern w:val="0"/>
      <w:sz w:val="28"/>
      <w:szCs w:val="20"/>
    </w:rPr>
  </w:style>
  <w:style w:type="character" w:customStyle="1" w:styleId="0pt2">
    <w:name w:val="Основной текст + Интервал 0 pt2"/>
    <w:uiPriority w:val="99"/>
    <w:rsid w:val="003B0885"/>
    <w:rPr>
      <w:rFonts w:ascii="Times New Roman" w:hAnsi="Times New Roman" w:cs="Times New Roman"/>
      <w:color w:val="000000"/>
      <w:spacing w:val="-2"/>
      <w:w w:val="100"/>
      <w:position w:val="0"/>
      <w:sz w:val="26"/>
      <w:szCs w:val="26"/>
      <w:u w:val="none"/>
      <w:lang w:eastAsia="ru-RU"/>
    </w:rPr>
  </w:style>
  <w:style w:type="character" w:customStyle="1" w:styleId="FontStyle24">
    <w:name w:val="Font Style24"/>
    <w:uiPriority w:val="99"/>
    <w:rsid w:val="003B0885"/>
    <w:rPr>
      <w:rFonts w:ascii="Times New Roman" w:hAnsi="Times New Roman" w:cs="Times New Roman"/>
      <w:sz w:val="24"/>
      <w:szCs w:val="24"/>
    </w:rPr>
  </w:style>
  <w:style w:type="paragraph" w:customStyle="1" w:styleId="aff4">
    <w:name w:val="_Обычный"/>
    <w:link w:val="aff5"/>
    <w:qFormat/>
    <w:rsid w:val="005358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5">
    <w:name w:val="_Обычный Знак"/>
    <w:link w:val="aff4"/>
    <w:rsid w:val="005358AE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FD328-1877-4EBC-AB76-4E999E3B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2573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User</cp:lastModifiedBy>
  <cp:revision>2</cp:revision>
  <cp:lastPrinted>2019-09-20T13:09:00Z</cp:lastPrinted>
  <dcterms:created xsi:type="dcterms:W3CDTF">2019-10-03T05:04:00Z</dcterms:created>
  <dcterms:modified xsi:type="dcterms:W3CDTF">2019-10-03T05:04:00Z</dcterms:modified>
</cp:coreProperties>
</file>